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2BA9E450" w:rsidR="006B690C" w:rsidRPr="00464B4A" w:rsidRDefault="006B690C" w:rsidP="006B690C">
      <w:pPr>
        <w:tabs>
          <w:tab w:val="left" w:pos="6237"/>
        </w:tabs>
        <w:jc w:val="right"/>
      </w:pPr>
      <w:r w:rsidRPr="00464B4A">
        <w:t xml:space="preserve">RMK </w:t>
      </w:r>
      <w:r w:rsidR="00752FD1">
        <w:t>õiguse- ja hangete</w:t>
      </w:r>
      <w:r w:rsidRPr="00464B4A">
        <w:t xml:space="preserve"> osakonna </w:t>
      </w:r>
    </w:p>
    <w:p w14:paraId="396C341B" w14:textId="36EAA643" w:rsidR="006B690C" w:rsidRDefault="00E72798" w:rsidP="009C4658">
      <w:pPr>
        <w:tabs>
          <w:tab w:val="left" w:pos="6237"/>
        </w:tabs>
        <w:jc w:val="right"/>
      </w:pPr>
      <w:r>
        <w:t xml:space="preserve">juhataja </w:t>
      </w:r>
      <w:r w:rsidR="00054748" w:rsidRPr="00B24131">
        <w:t xml:space="preserve">käskkirjaga </w:t>
      </w:r>
      <w:r w:rsidR="00B4104B" w:rsidRPr="00B24131">
        <w:t>1-47</w:t>
      </w:r>
      <w:r w:rsidR="008E64F8">
        <w:t>.2971</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7A383A22" w:rsidR="00DD1320" w:rsidRPr="007461A4" w:rsidRDefault="00A91140" w:rsidP="00892B0F">
      <w:pPr>
        <w:pStyle w:val="Loendilik"/>
        <w:numPr>
          <w:ilvl w:val="1"/>
          <w:numId w:val="3"/>
        </w:numPr>
        <w:tabs>
          <w:tab w:val="left" w:pos="-7371"/>
          <w:tab w:val="left" w:pos="284"/>
          <w:tab w:val="left" w:pos="426"/>
        </w:tabs>
        <w:ind w:left="0" w:firstLine="0"/>
        <w:jc w:val="both"/>
      </w:pPr>
      <w:r w:rsidRPr="00293C40">
        <w:t xml:space="preserve">Hanke </w:t>
      </w:r>
      <w:r w:rsidRPr="00DA2C8A">
        <w:t xml:space="preserve">nimetus: </w:t>
      </w:r>
      <w:r w:rsidR="00F67770" w:rsidRPr="00F67770">
        <w:rPr>
          <w:bCs/>
        </w:rPr>
        <w:t>Lüütsepa metsateede ehitamine</w:t>
      </w:r>
    </w:p>
    <w:p w14:paraId="6A01EAE0" w14:textId="77777777" w:rsidR="00892B0F" w:rsidRPr="00892B0F" w:rsidRDefault="00A91140" w:rsidP="00892B0F">
      <w:pPr>
        <w:pStyle w:val="Loendilik"/>
        <w:numPr>
          <w:ilvl w:val="1"/>
          <w:numId w:val="3"/>
        </w:numPr>
        <w:tabs>
          <w:tab w:val="left" w:pos="284"/>
          <w:tab w:val="left" w:pos="426"/>
        </w:tabs>
        <w:ind w:left="567" w:hanging="567"/>
        <w:jc w:val="both"/>
      </w:pPr>
      <w:r w:rsidRPr="00A12046">
        <w:t>Viitenumber</w:t>
      </w:r>
      <w:r w:rsidRPr="001D1791">
        <w:t>:</w:t>
      </w:r>
      <w:r w:rsidR="00C25B28" w:rsidRPr="001D1791">
        <w:t xml:space="preserve"> </w:t>
      </w:r>
      <w:r w:rsidR="00892B0F" w:rsidRPr="00892B0F">
        <w:rPr>
          <w:bCs/>
        </w:rPr>
        <w:t>272516</w:t>
      </w:r>
    </w:p>
    <w:p w14:paraId="21729C8F" w14:textId="1FB7D20C" w:rsidR="00A91140" w:rsidRPr="00293C40" w:rsidRDefault="00A91140" w:rsidP="00892B0F">
      <w:pPr>
        <w:pStyle w:val="Loendilik"/>
        <w:numPr>
          <w:ilvl w:val="1"/>
          <w:numId w:val="3"/>
        </w:numPr>
        <w:tabs>
          <w:tab w:val="left" w:pos="284"/>
          <w:tab w:val="left" w:pos="426"/>
        </w:tabs>
        <w:ind w:left="567" w:hanging="567"/>
        <w:jc w:val="both"/>
      </w:pPr>
      <w:r w:rsidRPr="00C62AB9">
        <w:t>Klassifikatsioon</w:t>
      </w:r>
      <w:r w:rsidRPr="00293C40">
        <w:t xml:space="preserve">: </w:t>
      </w:r>
      <w:r w:rsidR="00C61274" w:rsidRPr="00F3113A">
        <w:t>teetööd 45233140-2</w:t>
      </w:r>
    </w:p>
    <w:p w14:paraId="44ECE8EC" w14:textId="77777777" w:rsidR="000C4D34" w:rsidRDefault="000C4D34" w:rsidP="00892B0F">
      <w:pPr>
        <w:pStyle w:val="Loendilik"/>
        <w:numPr>
          <w:ilvl w:val="1"/>
          <w:numId w:val="3"/>
        </w:numPr>
        <w:tabs>
          <w:tab w:val="left" w:pos="284"/>
          <w:tab w:val="left" w:pos="426"/>
        </w:tabs>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5DA61AE9" w:rsidR="00062E81" w:rsidRDefault="00062E81" w:rsidP="00062E81">
      <w:r w:rsidRPr="00374037">
        <w:t xml:space="preserve">RMK </w:t>
      </w:r>
      <w:r w:rsidR="007F0B79">
        <w:t>õigus- ja han</w:t>
      </w:r>
      <w:r w:rsidR="00CF364D">
        <w:t>gete</w:t>
      </w:r>
      <w:r w:rsidRPr="00374037">
        <w:t xml:space="preserv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5D0F1FE8" w:rsidR="00EE0A35" w:rsidRPr="004203A7" w:rsidRDefault="00CD4BFE" w:rsidP="001A3DA7">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7E6756">
        <w:rPr>
          <w:bCs/>
        </w:rPr>
        <w:t>hanke</w:t>
      </w:r>
      <w:r w:rsidR="00EE0A35" w:rsidRPr="00711DA4">
        <w:rPr>
          <w:bCs/>
        </w:rPr>
        <w:t xml:space="preserve">lepingu sõlmimine </w:t>
      </w:r>
      <w:bookmarkStart w:id="0" w:name="_Hlk146802746"/>
      <w:r w:rsidR="00F67770" w:rsidRPr="00F67770">
        <w:rPr>
          <w:rFonts w:eastAsia="Calibri"/>
          <w:bCs/>
          <w:lang w:eastAsia="en-US"/>
        </w:rPr>
        <w:t>Lüütsepa metsatee</w:t>
      </w:r>
      <w:r w:rsidR="005C4B8F" w:rsidRPr="005C4B8F">
        <w:rPr>
          <w:rFonts w:eastAsia="Calibri"/>
          <w:bCs/>
          <w:lang w:eastAsia="en-US"/>
        </w:rPr>
        <w:t xml:space="preserve"> (</w:t>
      </w:r>
      <w:r w:rsidR="002E0C99">
        <w:rPr>
          <w:rFonts w:eastAsia="Calibri"/>
          <w:bCs/>
          <w:lang w:eastAsia="en-US"/>
        </w:rPr>
        <w:t>2,4</w:t>
      </w:r>
      <w:r w:rsidR="005C4B8F" w:rsidRPr="005C4B8F">
        <w:rPr>
          <w:rFonts w:eastAsia="Calibri"/>
          <w:bCs/>
          <w:lang w:eastAsia="en-US"/>
        </w:rPr>
        <w:t xml:space="preserve">4 km) ja </w:t>
      </w:r>
      <w:r w:rsidR="002E0C99">
        <w:rPr>
          <w:rFonts w:eastAsia="Calibri"/>
          <w:bCs/>
          <w:lang w:eastAsia="en-US"/>
        </w:rPr>
        <w:t>Roosi-Soehavva</w:t>
      </w:r>
      <w:r w:rsidR="005C4B8F" w:rsidRPr="005C4B8F">
        <w:rPr>
          <w:rFonts w:eastAsia="Calibri"/>
          <w:bCs/>
          <w:lang w:eastAsia="en-US"/>
        </w:rPr>
        <w:t xml:space="preserve"> tee (</w:t>
      </w:r>
      <w:r w:rsidR="002E0C99">
        <w:rPr>
          <w:rFonts w:eastAsia="Calibri"/>
          <w:bCs/>
          <w:lang w:eastAsia="en-US"/>
        </w:rPr>
        <w:t>2,09</w:t>
      </w:r>
      <w:r w:rsidR="005C4B8F" w:rsidRPr="005C4B8F">
        <w:rPr>
          <w:rFonts w:eastAsia="Calibri"/>
          <w:bCs/>
          <w:lang w:eastAsia="en-US"/>
        </w:rPr>
        <w:t xml:space="preserve"> km), mis asuvad </w:t>
      </w:r>
      <w:r w:rsidR="002E0C99">
        <w:rPr>
          <w:rFonts w:eastAsia="Calibri"/>
          <w:bCs/>
          <w:lang w:eastAsia="en-US"/>
        </w:rPr>
        <w:t>Põlva</w:t>
      </w:r>
      <w:r w:rsidR="005C4B8F" w:rsidRPr="005C4B8F">
        <w:rPr>
          <w:rFonts w:eastAsia="Calibri"/>
          <w:bCs/>
          <w:lang w:eastAsia="en-US"/>
        </w:rPr>
        <w:t xml:space="preserve"> maakonnas, </w:t>
      </w:r>
      <w:r w:rsidR="002E0C99">
        <w:rPr>
          <w:rFonts w:eastAsia="Calibri"/>
          <w:bCs/>
          <w:lang w:eastAsia="en-US"/>
        </w:rPr>
        <w:t>Kanepi</w:t>
      </w:r>
      <w:r w:rsidR="005C4B8F" w:rsidRPr="005C4B8F">
        <w:rPr>
          <w:rFonts w:eastAsia="Calibri"/>
          <w:bCs/>
          <w:lang w:eastAsia="en-US"/>
        </w:rPr>
        <w:t xml:space="preserve"> vallas, </w:t>
      </w:r>
      <w:r w:rsidR="00151850">
        <w:rPr>
          <w:rFonts w:eastAsia="Calibri"/>
          <w:bCs/>
          <w:lang w:eastAsia="en-US"/>
        </w:rPr>
        <w:t>Põlgaste</w:t>
      </w:r>
      <w:r w:rsidR="005C4B8F" w:rsidRPr="005C4B8F">
        <w:rPr>
          <w:rFonts w:eastAsia="Calibri"/>
          <w:bCs/>
          <w:lang w:eastAsia="en-US"/>
        </w:rPr>
        <w:t xml:space="preserve"> ja </w:t>
      </w:r>
      <w:r w:rsidR="00151850">
        <w:rPr>
          <w:rFonts w:eastAsia="Calibri"/>
          <w:bCs/>
          <w:lang w:eastAsia="en-US"/>
        </w:rPr>
        <w:t>Närapää</w:t>
      </w:r>
      <w:r w:rsidR="005C4B8F" w:rsidRPr="005C4B8F">
        <w:rPr>
          <w:rFonts w:eastAsia="Calibri"/>
          <w:bCs/>
          <w:lang w:eastAsia="en-US"/>
        </w:rPr>
        <w:t xml:space="preserve"> külas</w:t>
      </w:r>
      <w:r w:rsidR="00151850">
        <w:rPr>
          <w:rFonts w:eastAsia="Calibri"/>
          <w:bCs/>
          <w:lang w:eastAsia="en-US"/>
        </w:rPr>
        <w:t xml:space="preserve"> ning Põlva vallas, Roosi külas</w:t>
      </w:r>
      <w:bookmarkEnd w:id="0"/>
      <w:r w:rsidR="00D65D12">
        <w:rPr>
          <w:rFonts w:eastAsia="Calibri"/>
          <w:bCs/>
          <w:lang w:eastAsia="en-US"/>
        </w:rPr>
        <w:t>, ehitus</w:t>
      </w:r>
      <w:r w:rsidR="00131A24">
        <w:rPr>
          <w:rFonts w:eastAsia="Calibri"/>
          <w:bCs/>
          <w:lang w:eastAsia="en-US"/>
        </w:rPr>
        <w:t>- ja rek</w:t>
      </w:r>
      <w:r w:rsidR="00C7038E">
        <w:rPr>
          <w:rFonts w:eastAsia="Calibri"/>
          <w:bCs/>
          <w:lang w:eastAsia="en-US"/>
        </w:rPr>
        <w:t>onstrueerimis</w:t>
      </w:r>
      <w:r w:rsidR="00131A24">
        <w:rPr>
          <w:rFonts w:eastAsia="Calibri"/>
          <w:bCs/>
          <w:lang w:eastAsia="en-US"/>
        </w:rPr>
        <w:t>tööde</w:t>
      </w:r>
      <w:r w:rsidR="00660975" w:rsidRPr="00660975">
        <w:rPr>
          <w:rFonts w:eastAsia="Calibri"/>
          <w:bCs/>
          <w:lang w:eastAsia="en-US"/>
        </w:rPr>
        <w:t xml:space="preserve"> teostamiseks.</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55AE8DBA" w:rsidR="00CD4BFE" w:rsidRDefault="00EE0A35" w:rsidP="00EE0A35">
      <w:pPr>
        <w:tabs>
          <w:tab w:val="left" w:pos="567"/>
        </w:tabs>
        <w:suppressAutoHyphens w:val="0"/>
        <w:autoSpaceDE w:val="0"/>
        <w:autoSpaceDN w:val="0"/>
        <w:adjustRightInd w:val="0"/>
        <w:jc w:val="both"/>
        <w:rPr>
          <w:color w:val="000000"/>
        </w:rPr>
      </w:pPr>
      <w:r>
        <w:rPr>
          <w:color w:val="000000"/>
        </w:rPr>
        <w:lastRenderedPageBreak/>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1" w:name="_Hlk144713596"/>
      <w:r w:rsidR="004268E2" w:rsidRPr="004268E2">
        <w:rPr>
          <w:b/>
          <w:bCs/>
        </w:rPr>
        <w:t>Projekteerimisbüroo Maa ja Vesi AS</w:t>
      </w:r>
      <w:r w:rsidR="004268E2" w:rsidRPr="007D478A">
        <w:t xml:space="preserve"> poolt koostatud</w:t>
      </w:r>
      <w:r w:rsidR="004268E2">
        <w:t xml:space="preserve"> „</w:t>
      </w:r>
      <w:r w:rsidR="004268E2" w:rsidRPr="006816C2">
        <w:t xml:space="preserve">Lüütsepa metsateede </w:t>
      </w:r>
      <w:r w:rsidR="004268E2" w:rsidRPr="00054443">
        <w:t>rekonstrueerimi</w:t>
      </w:r>
      <w:r w:rsidR="004268E2">
        <w:t>s</w:t>
      </w:r>
      <w:r w:rsidR="004268E2" w:rsidRPr="00054443">
        <w:t>e</w:t>
      </w:r>
      <w:r w:rsidR="004268E2">
        <w:t xml:space="preserve"> ja </w:t>
      </w:r>
      <w:r w:rsidR="004268E2" w:rsidRPr="006816C2">
        <w:t>ehitami</w:t>
      </w:r>
      <w:r w:rsidR="004268E2">
        <w:t>s</w:t>
      </w:r>
      <w:r w:rsidR="004268E2" w:rsidRPr="006816C2">
        <w:t>e</w:t>
      </w:r>
      <w:r w:rsidR="004268E2">
        <w:t xml:space="preserve"> projekt V_02.4</w:t>
      </w:r>
      <w:r w:rsidR="004268E2" w:rsidRPr="004E2589">
        <w:t>“</w:t>
      </w:r>
      <w:bookmarkEnd w:id="1"/>
      <w:r w:rsidR="00E939EA">
        <w:rPr>
          <w:color w:val="000000"/>
        </w:rPr>
        <w:t xml:space="preserve"> </w:t>
      </w:r>
      <w:r>
        <w:rPr>
          <w:color w:val="000000"/>
        </w:rPr>
        <w:t>(Lisa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1DB15CDE"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646D0C" w:rsidRPr="00125F24">
        <w:t xml:space="preserve">Rein Kilgi, tel: 5073440, e-mail: </w:t>
      </w:r>
      <w:hyperlink r:id="rId9" w:history="1">
        <w:r w:rsidR="00646D0C" w:rsidRPr="00A41F7B">
          <w:rPr>
            <w:rStyle w:val="Hperlink"/>
          </w:rPr>
          <w:t>rein.kilgi@rmk.ee</w:t>
        </w:r>
      </w:hyperlink>
      <w:r w:rsidR="00DB1C88">
        <w:t>.</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63D97C32" w:rsidR="00790542" w:rsidRDefault="00CD4BFE" w:rsidP="001E7EAA">
      <w:pPr>
        <w:tabs>
          <w:tab w:val="left" w:pos="567"/>
          <w:tab w:val="left" w:pos="709"/>
        </w:tabs>
        <w:jc w:val="both"/>
      </w:pPr>
      <w:r>
        <w:t>4.3.</w:t>
      </w:r>
      <w:r w:rsidR="001E7EAA">
        <w:tab/>
      </w:r>
      <w:r w:rsidR="00E278BD" w:rsidRPr="00EB2D4B">
        <w:t xml:space="preserve">Töövõtja annab </w:t>
      </w:r>
      <w:r w:rsidR="00307DFA">
        <w:t>t</w:t>
      </w:r>
      <w:r w:rsidR="00E278BD" w:rsidRPr="00EB2D4B">
        <w:t xml:space="preserve">ellijale valmis Töö lõplikult üle </w:t>
      </w:r>
      <w:r w:rsidR="00D711C6">
        <w:t>hiljemalt 1.09.202</w:t>
      </w:r>
      <w:r w:rsidR="00357013">
        <w:t>4</w:t>
      </w:r>
      <w:r w:rsidR="00D711C6">
        <w:t>.</w:t>
      </w:r>
      <w:r w:rsidR="00924A00">
        <w:t xml:space="preserve"> </w:t>
      </w:r>
      <w:r w:rsidR="00D40D58" w:rsidRPr="001E7EAA">
        <w:rPr>
          <w:szCs w:val="18"/>
        </w:rPr>
        <w:t>Ehitusobjekti dokumentide üleandmiseks ja vastuvõtmiseks ning ehitusobjekti kasutuselevõtu dokumentide vormistamiseks on aega</w:t>
      </w:r>
      <w:r w:rsidR="00D711C6">
        <w:t xml:space="preserve"> kuni 1.11.202</w:t>
      </w:r>
      <w:r w:rsidR="00357013">
        <w:t>4</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42BD6842" w14:textId="77777777" w:rsidR="001E7EAA" w:rsidRDefault="001E7EAA" w:rsidP="00924A00">
      <w:pPr>
        <w:tabs>
          <w:tab w:val="left" w:pos="567"/>
          <w:tab w:val="left" w:pos="709"/>
        </w:tabs>
        <w:jc w:val="both"/>
      </w:pPr>
    </w:p>
    <w:p w14:paraId="599A483E" w14:textId="1136CE62" w:rsidR="002D5E95" w:rsidRDefault="001E7EAA" w:rsidP="00924A00">
      <w:pPr>
        <w:tabs>
          <w:tab w:val="left" w:pos="567"/>
          <w:tab w:val="left" w:pos="709"/>
        </w:tabs>
        <w:jc w:val="both"/>
      </w:pPr>
      <w:r>
        <w:t>4.4.</w:t>
      </w:r>
      <w:r>
        <w:tab/>
      </w:r>
      <w:r w:rsidR="002D5E95" w:rsidRPr="002D5E95">
        <w:t>Ehitustöid võib alustada kohe peale hankelepingu sõlmimist ja teostusgarantii esitamist. Objektil tehtud tööde eest tasumine tellija poolt algab 202</w:t>
      </w:r>
      <w:r>
        <w:t>4</w:t>
      </w:r>
      <w:r w:rsidR="002D5E95" w:rsidRPr="002D5E95">
        <w:t>.</w:t>
      </w:r>
      <w:r w:rsidR="00237CE4">
        <w:t xml:space="preserve"> aasta</w:t>
      </w:r>
      <w:r w:rsidR="002D5E95" w:rsidRPr="002D5E95">
        <w:t xml:space="preserve"> eelarvest alates jaanuar 202</w:t>
      </w:r>
      <w:r>
        <w:t>4</w:t>
      </w:r>
      <w:r w:rsidR="002D5E95" w:rsidRPr="002D5E95">
        <w:t xml:space="preserve"> (sh 202</w:t>
      </w:r>
      <w:r>
        <w:t>3</w:t>
      </w:r>
      <w:r w:rsidR="002D5E95" w:rsidRPr="002D5E95">
        <w:t xml:space="preserve"> aastal teostatud tööde eest).</w:t>
      </w:r>
    </w:p>
    <w:p w14:paraId="5E6BD346" w14:textId="77777777" w:rsidR="00B4104B" w:rsidRDefault="00B4104B" w:rsidP="00B4104B">
      <w:pPr>
        <w:jc w:val="both"/>
      </w:pPr>
    </w:p>
    <w:p w14:paraId="6995200F" w14:textId="1FB227D0" w:rsidR="00907E2A" w:rsidRDefault="00CD4BFE" w:rsidP="00CD4BFE">
      <w:pPr>
        <w:tabs>
          <w:tab w:val="left" w:pos="567"/>
          <w:tab w:val="right" w:pos="9071"/>
        </w:tabs>
        <w:jc w:val="both"/>
      </w:pPr>
      <w:r>
        <w:t>4.</w:t>
      </w:r>
      <w:r w:rsidR="00897A8E">
        <w:t>5</w:t>
      </w:r>
      <w:r>
        <w:t>.</w:t>
      </w:r>
      <w:r>
        <w:tab/>
      </w:r>
      <w:r w:rsidR="00465B96" w:rsidRPr="00465B96">
        <w:t xml:space="preserve">Töödele on nõutav teostusgarantii kestvusega 2 aastat arvates kasutuselevõtu akti allkirjastamisest </w:t>
      </w:r>
      <w:r w:rsidR="00A12BE4">
        <w:t>t</w:t>
      </w:r>
      <w:r w:rsidR="00465B96" w:rsidRPr="00465B96">
        <w:t xml:space="preserve">ellija poolt. Tööde teostamise ajaks on nõutav pangagarantii 10 % </w:t>
      </w:r>
      <w:r w:rsidR="00EC3A96">
        <w:t>hanke</w:t>
      </w:r>
      <w:r w:rsidR="00465B96" w:rsidRPr="00465B96">
        <w:t xml:space="preserve">lepingu sõlmimise aluseks olnud eduka pakkumuse maksumusest või sama summa deponeerimine </w:t>
      </w:r>
      <w:r w:rsidR="00237CE4">
        <w:t>t</w:t>
      </w:r>
      <w:r w:rsidR="00465B96" w:rsidRPr="00465B96">
        <w:t>ellija pangakontole.</w:t>
      </w:r>
    </w:p>
    <w:p w14:paraId="6B0C6665" w14:textId="22CDA695" w:rsidR="00CD4BFE" w:rsidRDefault="00CD4BFE" w:rsidP="004E7E6D">
      <w:pPr>
        <w:tabs>
          <w:tab w:val="left" w:pos="567"/>
          <w:tab w:val="right" w:pos="9071"/>
        </w:tabs>
        <w:jc w:val="both"/>
      </w:pPr>
    </w:p>
    <w:p w14:paraId="55C11372" w14:textId="54B2BDF3" w:rsidR="00CD4BFE" w:rsidRDefault="00CD4BFE" w:rsidP="00CD4BFE">
      <w:pPr>
        <w:tabs>
          <w:tab w:val="left" w:pos="567"/>
        </w:tabs>
        <w:jc w:val="both"/>
      </w:pPr>
      <w:r>
        <w:t>4.</w:t>
      </w:r>
      <w:r w:rsidR="00897A8E">
        <w:t>6</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5B5F87D2" w:rsidR="00664C0C" w:rsidRDefault="00664C0C" w:rsidP="00664C0C">
      <w:pPr>
        <w:jc w:val="both"/>
      </w:pPr>
      <w:r>
        <w:t xml:space="preserve">5.1. </w:t>
      </w:r>
      <w:r w:rsidR="00465B96" w:rsidRPr="00465B96">
        <w:t>Pakkuja peab esitama RHS § 90 ko</w:t>
      </w:r>
      <w:r w:rsidR="009C5E36">
        <w:t xml:space="preserve">hase pakkumuse </w:t>
      </w:r>
      <w:r w:rsidR="009C5E36" w:rsidRPr="001E7EAA">
        <w:rPr>
          <w:b/>
          <w:bCs/>
        </w:rPr>
        <w:t xml:space="preserve">tagatise summas </w:t>
      </w:r>
      <w:r w:rsidR="001B3684">
        <w:rPr>
          <w:b/>
          <w:bCs/>
        </w:rPr>
        <w:t>2</w:t>
      </w:r>
      <w:r w:rsidR="00AB78BE">
        <w:rPr>
          <w:b/>
          <w:bCs/>
        </w:rPr>
        <w:t xml:space="preserve"> </w:t>
      </w:r>
      <w:r w:rsidR="0044438F" w:rsidRPr="001E7EAA">
        <w:rPr>
          <w:b/>
          <w:bCs/>
        </w:rPr>
        <w:t>0</w:t>
      </w:r>
      <w:r w:rsidR="00465B96" w:rsidRPr="001E7EAA">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151850" w:rsidRPr="00151850">
        <w:rPr>
          <w:bCs/>
          <w:i/>
        </w:rPr>
        <w:t>Lüütsepa metsateede ehitamine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e</w:t>
      </w:r>
      <w:r>
        <w:t>RHR keskkonna kaudu, või</w:t>
      </w:r>
    </w:p>
    <w:p w14:paraId="6C06E3A9" w14:textId="092B862D" w:rsidR="00664C0C" w:rsidRDefault="00664C0C" w:rsidP="00664C0C">
      <w:pPr>
        <w:jc w:val="both"/>
      </w:pPr>
      <w:r>
        <w:lastRenderedPageBreak/>
        <w:t xml:space="preserve">5.3.2. olema allkirjastatud kirjalikult ning esitatud originaaldokumendina hankijale aadressil RMK </w:t>
      </w:r>
      <w:r w:rsidR="001A07D2">
        <w:t>õigus- ja hangete</w:t>
      </w:r>
      <w:r w:rsidR="004628DA">
        <w:t xml:space="preserve"> osakond, Rõõmu tee 7</w:t>
      </w:r>
      <w:r w:rsidR="00EA1963">
        <w:t>, 50705</w:t>
      </w:r>
      <w:r>
        <w:t xml:space="preserve"> TARTU, enne pakkumuste esitamise tähtpäeva saabumist ja elektroonil</w:t>
      </w:r>
      <w:r w:rsidR="000C7C2A">
        <w:t>ise koopiana koos pakkumusega e</w:t>
      </w:r>
      <w:r>
        <w:t>RHR süsteemi kaudu koos kinnitusega, et originaaldokument on hankijale esitatud. Originaaldokument tuleb esitada 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235A2B36" w14:textId="4C2ADC45" w:rsidR="006B7643" w:rsidRPr="00E80122" w:rsidRDefault="00151850" w:rsidP="006B7643">
      <w:pPr>
        <w:suppressAutoHyphens w:val="0"/>
        <w:autoSpaceDE w:val="0"/>
        <w:autoSpaceDN w:val="0"/>
        <w:adjustRightInd w:val="0"/>
        <w:jc w:val="both"/>
        <w:rPr>
          <w:rFonts w:eastAsia="Calibri"/>
          <w:bCs/>
          <w:lang w:eastAsia="en-US"/>
        </w:rPr>
      </w:pPr>
      <w:r w:rsidRPr="00E80122">
        <w:rPr>
          <w:rFonts w:eastAsia="Calibri"/>
          <w:bCs/>
          <w:lang w:eastAsia="en-US"/>
        </w:rPr>
        <w:t>Lüütsepa metsatee (2,44 km) ja Roosi-Soehavva tee (2,09 km) asuvad Põlva maakonnas, Kanepi vallas, Põlgaste ja Närapää külas ning Põlva vallas, Roosi külas</w:t>
      </w:r>
      <w:r w:rsidR="006B7643" w:rsidRPr="00E80122">
        <w:rPr>
          <w:rFonts w:eastAsia="Calibri"/>
          <w:bCs/>
          <w:lang w:eastAsia="en-US"/>
        </w:rPr>
        <w:t>.</w:t>
      </w:r>
    </w:p>
    <w:p w14:paraId="66C0E95B" w14:textId="2F729D39" w:rsidR="0084162D" w:rsidRPr="00E80122" w:rsidRDefault="0084162D" w:rsidP="006B7643">
      <w:pPr>
        <w:suppressAutoHyphens w:val="0"/>
        <w:autoSpaceDE w:val="0"/>
        <w:autoSpaceDN w:val="0"/>
        <w:adjustRightInd w:val="0"/>
        <w:jc w:val="both"/>
        <w:rPr>
          <w:rFonts w:eastAsia="Calibri"/>
          <w:bCs/>
          <w:lang w:eastAsia="en-US"/>
        </w:rPr>
      </w:pPr>
      <w:r w:rsidRPr="00E80122">
        <w:rPr>
          <w:rFonts w:eastAsia="Calibri"/>
          <w:bCs/>
          <w:lang w:eastAsia="en-US"/>
        </w:rPr>
        <w:t xml:space="preserve">Roosi-Soehavva tee algab Jakobi-Kurgsoo (nr 2850017) teelt. </w:t>
      </w:r>
      <w:r w:rsidR="00831FE3" w:rsidRPr="00E80122">
        <w:rPr>
          <w:rFonts w:eastAsia="Calibri"/>
          <w:bCs/>
          <w:lang w:eastAsia="en-US"/>
        </w:rPr>
        <w:t>Lüütsepa metsatee algab</w:t>
      </w:r>
      <w:r w:rsidR="00992926" w:rsidRPr="00E80122">
        <w:t xml:space="preserve"> </w:t>
      </w:r>
      <w:r w:rsidR="00992926" w:rsidRPr="00E80122">
        <w:rPr>
          <w:rFonts w:eastAsia="Calibri"/>
          <w:bCs/>
          <w:lang w:eastAsia="en-US"/>
        </w:rPr>
        <w:t>Erastvere-Ridali kõrvalmaanteelt (nr 18125).</w:t>
      </w:r>
    </w:p>
    <w:p w14:paraId="55387E06" w14:textId="5B064E4D" w:rsidR="006B7643" w:rsidRPr="00E80122" w:rsidRDefault="006B7643" w:rsidP="006B7643">
      <w:pPr>
        <w:suppressAutoHyphens w:val="0"/>
        <w:autoSpaceDE w:val="0"/>
        <w:autoSpaceDN w:val="0"/>
        <w:adjustRightInd w:val="0"/>
        <w:jc w:val="both"/>
        <w:rPr>
          <w:lang w:eastAsia="et-EE"/>
        </w:rPr>
      </w:pPr>
      <w:r w:rsidRPr="00E80122">
        <w:rPr>
          <w:lang w:eastAsia="et-EE"/>
        </w:rPr>
        <w:t xml:space="preserve">Vajalikud raietööd on RMK poolt tehtud. RMK raie järgselt võib olla jäänud objektidele üksikuid raiumata ja kokkuvedamata puid, mis vajavad täiendavat raiet. Raie käigus tuleb teha raiutavatest puudest etteantud sortimenti, see kokku vedada ja ladustada etteantud kohta. Tasustatakse raie tööd hankes küsitud ühikuhindades kokkuveetud ja ladustatud materjali mahu järgi. Raiutud metsamaterjali ei või jätta kokkuvedamata metsa, see tuleb kokkuvedada ja ladustada etteantud kohta. </w:t>
      </w:r>
    </w:p>
    <w:p w14:paraId="734789FD" w14:textId="6A11F6EE" w:rsidR="006B7643" w:rsidRPr="00151850" w:rsidRDefault="006B7643" w:rsidP="006B7643">
      <w:pPr>
        <w:suppressAutoHyphens w:val="0"/>
        <w:autoSpaceDE w:val="0"/>
        <w:autoSpaceDN w:val="0"/>
        <w:adjustRightInd w:val="0"/>
        <w:jc w:val="both"/>
        <w:rPr>
          <w:bCs/>
          <w:highlight w:val="yellow"/>
        </w:rPr>
      </w:pPr>
      <w:r w:rsidRPr="00A77BF8">
        <w:rPr>
          <w:bCs/>
        </w:rPr>
        <w:t>Edasi tuleb teostada kändude juurimine ja freesimine (6</w:t>
      </w:r>
      <w:r w:rsidR="00291E57" w:rsidRPr="00A77BF8">
        <w:rPr>
          <w:bCs/>
        </w:rPr>
        <w:t>,47</w:t>
      </w:r>
      <w:r w:rsidRPr="00A77BF8">
        <w:rPr>
          <w:bCs/>
        </w:rPr>
        <w:t xml:space="preserve"> ha). Kännud juuritakse kogu trasside ulatuses sealt, kus kasvab tihe võsa ja peenmets ning mets. </w:t>
      </w:r>
      <w:r w:rsidR="00A77BF8" w:rsidRPr="00A77BF8">
        <w:rPr>
          <w:bCs/>
        </w:rPr>
        <w:t xml:space="preserve">Lüütsepa metsatee pikettide 18 ja 21 vaheline ala on ette nähtud kännud jätta teetrassi alt juurimata. </w:t>
      </w:r>
      <w:r w:rsidR="00C13301" w:rsidRPr="00C13301">
        <w:rPr>
          <w:bCs/>
        </w:rPr>
        <w:t>Ehitatav veejuhe 231 on ette nähtud juurida trass kogulaiuse</w:t>
      </w:r>
      <w:r w:rsidR="005E3672">
        <w:rPr>
          <w:bCs/>
        </w:rPr>
        <w:t>s</w:t>
      </w:r>
      <w:r w:rsidR="00C13301" w:rsidRPr="00C13301">
        <w:rPr>
          <w:bCs/>
        </w:rPr>
        <w:t xml:space="preserve"> 12m</w:t>
      </w:r>
      <w:r w:rsidR="005E3672">
        <w:rPr>
          <w:bCs/>
        </w:rPr>
        <w:t>.</w:t>
      </w:r>
      <w:r w:rsidR="00C13301" w:rsidRPr="00C13301">
        <w:rPr>
          <w:bCs/>
        </w:rPr>
        <w:t xml:space="preserve"> </w:t>
      </w:r>
      <w:r w:rsidRPr="00A77BF8">
        <w:rPr>
          <w:bCs/>
        </w:rPr>
        <w:t>Võsaga kaetud aladel töödeldakse kraavi nõlva võimalusel freesimise teel. Kraavide nõlvadel tuleb kännud tasandada freesimise teel seal, kus sette eemaldamisel ei ole vajalik nõlvade korrigeerimiseks teostada kaevet, seda liivapinnastes olevatel kraavidel. Kändude freesimise puhul ei tohi kändude kõrgus olla üle 10cm. Juuritud kännud ja väljatulnud kivid tuleb paigutada trassi äärde nii, et ei tekiks katkematut valli, vahe tuleb jätta iga 25m tagant. Sette võib paigutada ka olemasoleva mulde taha, kuid see peab jääma sellest madalamale. Kraavi teepoolsed perved peavad olema töödeldud tasemel, mis võimaldab mehhaniseeritud hooldust.</w:t>
      </w:r>
      <w:r w:rsidRPr="00151850">
        <w:rPr>
          <w:bCs/>
          <w:highlight w:val="yellow"/>
        </w:rPr>
        <w:t xml:space="preserve"> </w:t>
      </w:r>
    </w:p>
    <w:p w14:paraId="2E357F4F" w14:textId="1C243EE1" w:rsidR="002C68CC" w:rsidRDefault="00345652" w:rsidP="006B7643">
      <w:pPr>
        <w:suppressAutoHyphens w:val="0"/>
        <w:autoSpaceDE w:val="0"/>
        <w:autoSpaceDN w:val="0"/>
        <w:adjustRightInd w:val="0"/>
        <w:jc w:val="both"/>
        <w:rPr>
          <w:bCs/>
        </w:rPr>
      </w:pPr>
      <w:r>
        <w:rPr>
          <w:bCs/>
        </w:rPr>
        <w:t>Lüüt</w:t>
      </w:r>
      <w:r w:rsidR="008F76A5">
        <w:rPr>
          <w:bCs/>
        </w:rPr>
        <w:t xml:space="preserve">sepa teel </w:t>
      </w:r>
      <w:r w:rsidRPr="00345652">
        <w:rPr>
          <w:bCs/>
        </w:rPr>
        <w:t>on ette nähtud eesvoolu nr 214 hooldustööde mahus puhasta</w:t>
      </w:r>
      <w:r w:rsidR="008F76A5">
        <w:rPr>
          <w:bCs/>
        </w:rPr>
        <w:t>mine</w:t>
      </w:r>
      <w:r w:rsidRPr="00345652">
        <w:rPr>
          <w:bCs/>
        </w:rPr>
        <w:t xml:space="preserve"> (0</w:t>
      </w:r>
      <w:r w:rsidR="008F76A5">
        <w:rPr>
          <w:bCs/>
        </w:rPr>
        <w:t>,</w:t>
      </w:r>
      <w:r w:rsidRPr="00345652">
        <w:rPr>
          <w:bCs/>
        </w:rPr>
        <w:t>5m</w:t>
      </w:r>
      <w:r w:rsidRPr="008F76A5">
        <w:rPr>
          <w:bCs/>
          <w:vertAlign w:val="superscript"/>
        </w:rPr>
        <w:t>3</w:t>
      </w:r>
      <w:r w:rsidRPr="00345652">
        <w:rPr>
          <w:bCs/>
        </w:rPr>
        <w:t>/m).</w:t>
      </w:r>
      <w:r w:rsidR="001E18C6" w:rsidRPr="001E18C6">
        <w:t xml:space="preserve"> </w:t>
      </w:r>
      <w:r w:rsidR="001E18C6" w:rsidRPr="001E18C6">
        <w:rPr>
          <w:bCs/>
        </w:rPr>
        <w:t>Eesvool puhastatakse 126m ulatuses alates ristumisest kraaviga 224 kuni katastriüksuseni Kraavisilla (28501:001:0214)</w:t>
      </w:r>
      <w:r w:rsidR="001E18C6">
        <w:rPr>
          <w:bCs/>
        </w:rPr>
        <w:t>.</w:t>
      </w:r>
      <w:r w:rsidR="008F76A5">
        <w:rPr>
          <w:bCs/>
        </w:rPr>
        <w:t xml:space="preserve"> </w:t>
      </w:r>
      <w:r w:rsidR="002D274B">
        <w:rPr>
          <w:bCs/>
        </w:rPr>
        <w:t xml:space="preserve">Samuti on </w:t>
      </w:r>
      <w:r w:rsidR="002D274B" w:rsidRPr="002D274B">
        <w:rPr>
          <w:bCs/>
        </w:rPr>
        <w:t xml:space="preserve">ette nähtud rekonstrueerida veejuhe 113 alates Lüütsepa metsatee Pk-2-st ligikaudu 365m ja rajada </w:t>
      </w:r>
      <w:r w:rsidR="002D274B">
        <w:rPr>
          <w:bCs/>
        </w:rPr>
        <w:t xml:space="preserve">uus </w:t>
      </w:r>
      <w:r w:rsidR="002D274B" w:rsidRPr="002D274B">
        <w:rPr>
          <w:bCs/>
        </w:rPr>
        <w:t>veejuhe 231</w:t>
      </w:r>
      <w:r w:rsidR="002D274B">
        <w:rPr>
          <w:bCs/>
        </w:rPr>
        <w:t xml:space="preserve">. </w:t>
      </w:r>
      <w:r w:rsidR="002E4868" w:rsidRPr="002E4868">
        <w:rPr>
          <w:bCs/>
        </w:rPr>
        <w:t>Ehitatavad veejuhtmed on ette nähtud rajada nõlvustega 1:1.5 ja 1:1.75 ning languga vähemalt 1.0‰.</w:t>
      </w:r>
      <w:r w:rsidR="002E4868">
        <w:rPr>
          <w:bCs/>
        </w:rPr>
        <w:t xml:space="preserve"> </w:t>
      </w:r>
      <w:r w:rsidR="00447B58">
        <w:rPr>
          <w:bCs/>
        </w:rPr>
        <w:t>Roosi-Soehavva tee v</w:t>
      </w:r>
      <w:r w:rsidR="00A02291" w:rsidRPr="00A02291">
        <w:rPr>
          <w:bCs/>
        </w:rPr>
        <w:t xml:space="preserve">eejuhe 114 </w:t>
      </w:r>
      <w:r w:rsidR="00EA3A3B" w:rsidRPr="00A02291">
        <w:rPr>
          <w:bCs/>
        </w:rPr>
        <w:t xml:space="preserve">on ette nähtud kinni ajada </w:t>
      </w:r>
      <w:r w:rsidR="00A02291" w:rsidRPr="00A02291">
        <w:rPr>
          <w:bCs/>
        </w:rPr>
        <w:t>ca 30m lõi</w:t>
      </w:r>
      <w:r w:rsidR="00EA3A3B">
        <w:rPr>
          <w:bCs/>
        </w:rPr>
        <w:t>gus</w:t>
      </w:r>
      <w:r w:rsidR="00A02291">
        <w:rPr>
          <w:bCs/>
        </w:rPr>
        <w:t>.</w:t>
      </w:r>
      <w:r w:rsidR="00D41C23" w:rsidRPr="00D41C23">
        <w:t xml:space="preserve"> </w:t>
      </w:r>
      <w:r w:rsidR="00D41C23" w:rsidRPr="00D41C23">
        <w:rPr>
          <w:bCs/>
        </w:rPr>
        <w:t>Kraavi 113 puhul rajada veeviimar RMK maale</w:t>
      </w:r>
      <w:r w:rsidR="002C68CC">
        <w:rPr>
          <w:bCs/>
        </w:rPr>
        <w:t>.</w:t>
      </w:r>
    </w:p>
    <w:p w14:paraId="3AC8EABE" w14:textId="1F66CFE3" w:rsidR="00E83142" w:rsidRDefault="002C68CC" w:rsidP="006B7643">
      <w:pPr>
        <w:suppressAutoHyphens w:val="0"/>
        <w:autoSpaceDE w:val="0"/>
        <w:autoSpaceDN w:val="0"/>
        <w:adjustRightInd w:val="0"/>
        <w:jc w:val="both"/>
        <w:rPr>
          <w:bCs/>
        </w:rPr>
      </w:pPr>
      <w:r w:rsidRPr="002C68CC">
        <w:rPr>
          <w:bCs/>
        </w:rPr>
        <w:lastRenderedPageBreak/>
        <w:t>Setete  kande  vähendamiseks  eesvooludesse on  ette nähtud  kasutada  ajutisi  veetõkketamme (filtratsioonitõkke ekraanid)</w:t>
      </w:r>
      <w:r w:rsidR="001A4D54">
        <w:rPr>
          <w:bCs/>
        </w:rPr>
        <w:t xml:space="preserve">. </w:t>
      </w:r>
      <w:r w:rsidR="00471626" w:rsidRPr="00471626">
        <w:rPr>
          <w:bCs/>
        </w:rPr>
        <w:t>Filtratsioonitõkke ekraanid</w:t>
      </w:r>
      <w:r w:rsidR="00471626">
        <w:rPr>
          <w:bCs/>
        </w:rPr>
        <w:t xml:space="preserve"> (5tk)</w:t>
      </w:r>
      <w:r w:rsidR="00471626" w:rsidRPr="00471626">
        <w:rPr>
          <w:bCs/>
        </w:rPr>
        <w:t xml:space="preserve"> on ette nähtud rajada eesvoolu suubuvatele veejuhtmetele</w:t>
      </w:r>
      <w:r w:rsidR="003A2673">
        <w:rPr>
          <w:bCs/>
        </w:rPr>
        <w:t>.</w:t>
      </w:r>
      <w:r w:rsidR="00A85F94" w:rsidRPr="00A85F94">
        <w:t xml:space="preserve"> </w:t>
      </w:r>
      <w:r w:rsidR="00A85F94" w:rsidRPr="00A85F94">
        <w:rPr>
          <w:bCs/>
        </w:rPr>
        <w:t>Filtratsioonitõkked tuleb paigaldada selliselt, et suurema vooluhulga korral oleksid filtratsioonitõkked püsivad (st ei läheks allavoolu) ning kataksid kogu veejuhtme ristlõike (st kõrgema veetaseme korral ei tohi filtratsioonitõke kerkida kraavi põhjast kõrgemale, ujuda). Selleks tuleb filtratsioonitõkked ankurdada.  Pärast ehitustöid tuleb filtratsioonitõkked ja nende taha kogunenud sete eemaldada, et need ei takistaks vee äravoolu.</w:t>
      </w:r>
    </w:p>
    <w:p w14:paraId="094E48A3" w14:textId="62E2E0FB" w:rsidR="00C03906" w:rsidRDefault="00E83142" w:rsidP="006B7643">
      <w:pPr>
        <w:suppressAutoHyphens w:val="0"/>
        <w:autoSpaceDE w:val="0"/>
        <w:autoSpaceDN w:val="0"/>
        <w:adjustRightInd w:val="0"/>
        <w:jc w:val="both"/>
        <w:rPr>
          <w:bCs/>
        </w:rPr>
      </w:pPr>
      <w:r w:rsidRPr="00E83142">
        <w:rPr>
          <w:bCs/>
        </w:rPr>
        <w:t xml:space="preserve">Teekraavi 224 ja eesvoolu 214 ühendus on ette nähtud rajada kivikindlustusega, mille ehitamisel lähtuda trükisest „Maaparandustüüpjoonised 2019“. </w:t>
      </w:r>
      <w:r w:rsidR="00C335AE" w:rsidRPr="00C335AE">
        <w:rPr>
          <w:bCs/>
        </w:rPr>
        <w:t>Samuti on ette nähtud rajada leevendusveekogu kraavile 224 ca 10m enne eesvoolu 214 suubumist.</w:t>
      </w:r>
      <w:r w:rsidR="00EA3A3B">
        <w:rPr>
          <w:bCs/>
        </w:rPr>
        <w:t xml:space="preserve"> </w:t>
      </w:r>
      <w:r w:rsidR="00C03906" w:rsidRPr="00C03906">
        <w:rPr>
          <w:bCs/>
        </w:rPr>
        <w:t>Leevendusveekogu kaevata kraavi põhjast 0.3m madalam, põhjalaiusega 2.0m, põhja pikkusega 4.0m ja raadiusega 2.0m. Leevendusveekogu vastasnõlv (mullavalli suhtes) on ette nähtud kaevata nõlvusega 1:2.</w:t>
      </w:r>
    </w:p>
    <w:p w14:paraId="1A8598A3" w14:textId="313CEC9E" w:rsidR="006B7643" w:rsidRPr="00CB28AF" w:rsidRDefault="009830FE" w:rsidP="006B7643">
      <w:pPr>
        <w:suppressAutoHyphens w:val="0"/>
        <w:autoSpaceDE w:val="0"/>
        <w:autoSpaceDN w:val="0"/>
        <w:adjustRightInd w:val="0"/>
        <w:jc w:val="both"/>
        <w:rPr>
          <w:bCs/>
        </w:rPr>
      </w:pPr>
      <w:r w:rsidRPr="009830FE">
        <w:rPr>
          <w:bCs/>
        </w:rPr>
        <w:t xml:space="preserve">Eesvoolu nr 214 suubuvad drenaažitorud. Drenaažitorud on ette nähtud jätta puutumata. Kaevetööde käigus </w:t>
      </w:r>
      <w:r w:rsidRPr="00CB28AF">
        <w:rPr>
          <w:bCs/>
        </w:rPr>
        <w:t>kaevatud sete on ette nähtud laiali ajada 15m laiusele maaribale eesvoolu kõrval olevale põllule.</w:t>
      </w:r>
      <w:r w:rsidR="00A02291" w:rsidRPr="00CB28AF">
        <w:rPr>
          <w:bCs/>
        </w:rPr>
        <w:t xml:space="preserve"> </w:t>
      </w:r>
    </w:p>
    <w:p w14:paraId="123D6415" w14:textId="47363109" w:rsidR="006B7643" w:rsidRPr="0039777D" w:rsidRDefault="000B4524" w:rsidP="006B7643">
      <w:pPr>
        <w:suppressAutoHyphens w:val="0"/>
        <w:autoSpaceDE w:val="0"/>
        <w:autoSpaceDN w:val="0"/>
        <w:adjustRightInd w:val="0"/>
        <w:jc w:val="both"/>
        <w:rPr>
          <w:bCs/>
        </w:rPr>
      </w:pPr>
      <w:r w:rsidRPr="00CB28AF">
        <w:rPr>
          <w:rFonts w:eastAsia="Calibri"/>
          <w:bCs/>
          <w:lang w:eastAsia="en-US"/>
        </w:rPr>
        <w:t>O</w:t>
      </w:r>
      <w:r w:rsidR="006B7643" w:rsidRPr="00CB28AF">
        <w:rPr>
          <w:bCs/>
        </w:rPr>
        <w:t xml:space="preserve">bjektile on </w:t>
      </w:r>
      <w:r w:rsidR="00CB28AF" w:rsidRPr="00CB28AF">
        <w:rPr>
          <w:bCs/>
        </w:rPr>
        <w:t>ette nähtud rekonstrueerida 2 olemasolevat truupi ja rajada 21 uut truupi.</w:t>
      </w:r>
      <w:r w:rsidR="006B7643" w:rsidRPr="00CB28AF">
        <w:t xml:space="preserve"> </w:t>
      </w:r>
      <w:r w:rsidR="006B7643" w:rsidRPr="0039777D">
        <w:rPr>
          <w:bCs/>
        </w:rPr>
        <w:t xml:space="preserve">Plasttruubid rajatakse läbimõõduga 40sm </w:t>
      </w:r>
      <w:r w:rsidR="00907799" w:rsidRPr="0039777D">
        <w:rPr>
          <w:bCs/>
        </w:rPr>
        <w:t>kuni 8</w:t>
      </w:r>
      <w:r w:rsidR="006B7643" w:rsidRPr="0039777D">
        <w:rPr>
          <w:bCs/>
        </w:rPr>
        <w:t>0sm. Plasttruubitorud peavad vastama ringjäikusele SN8, ISO 9969 ja olema seest siledaseinalised. Uute truupide vähim piki kalle peab olema 1%. Truupide nõutav eluiga peab olema 50a. Truubitorude maksimaalne paigaldusjärgne lubatud deformatsioon on 6%. Truupide paigaldamisel lähtuda maaparandusrajatiste tüüpjoonistest (2013). Truubitorud tuleb paigaldada vähemalt 15 cm liivalusele. Kinni aetav kaevik tuleb toru ümber korralikult 15-30 cm kihtidena tihendada. Truubi kohal peab tee muldkeha ja teekatendi kogupaksus olema Ø 50 cm plasttruubil vähemalt 0,50 m, Ø 60 cm plasttruubil 0,55 m</w:t>
      </w:r>
      <w:r w:rsidR="0039777D" w:rsidRPr="0039777D">
        <w:rPr>
          <w:bCs/>
        </w:rPr>
        <w:t xml:space="preserve"> ja</w:t>
      </w:r>
      <w:r w:rsidR="006B7643" w:rsidRPr="0039777D">
        <w:rPr>
          <w:bCs/>
        </w:rPr>
        <w:t xml:space="preserve"> Ø 80 cm plasttruubil 0,65 m.</w:t>
      </w:r>
    </w:p>
    <w:p w14:paraId="58353C50" w14:textId="4663184D" w:rsidR="006B7643" w:rsidRDefault="006B7643" w:rsidP="006B7643">
      <w:pPr>
        <w:suppressAutoHyphens w:val="0"/>
        <w:autoSpaceDE w:val="0"/>
        <w:autoSpaceDN w:val="0"/>
        <w:adjustRightInd w:val="0"/>
        <w:jc w:val="both"/>
        <w:rPr>
          <w:bCs/>
        </w:rPr>
      </w:pPr>
      <w:r w:rsidRPr="00200EFB">
        <w:rPr>
          <w:bCs/>
        </w:rPr>
        <w:t xml:space="preserve">Kõikidele truupidele on ette nähtud ehitada otsakutele kindlustised järgnevate tüüpotsakutega: 40 </w:t>
      </w:r>
      <w:r w:rsidR="0039777D" w:rsidRPr="00200EFB">
        <w:rPr>
          <w:bCs/>
        </w:rPr>
        <w:t xml:space="preserve">ja 50 </w:t>
      </w:r>
      <w:r w:rsidRPr="00200EFB">
        <w:rPr>
          <w:bCs/>
        </w:rPr>
        <w:t xml:space="preserve">MAO ning </w:t>
      </w:r>
      <w:r w:rsidR="00200EFB" w:rsidRPr="00200EFB">
        <w:rPr>
          <w:bCs/>
        </w:rPr>
        <w:t>6</w:t>
      </w:r>
      <w:r w:rsidRPr="00200EFB">
        <w:rPr>
          <w:bCs/>
        </w:rPr>
        <w:t>0</w:t>
      </w:r>
      <w:r w:rsidR="00200EFB" w:rsidRPr="00200EFB">
        <w:rPr>
          <w:bCs/>
        </w:rPr>
        <w:t xml:space="preserve"> </w:t>
      </w:r>
      <w:r w:rsidRPr="00200EFB">
        <w:rPr>
          <w:bCs/>
        </w:rPr>
        <w:t xml:space="preserve">ja </w:t>
      </w:r>
      <w:r w:rsidR="00200EFB" w:rsidRPr="00200EFB">
        <w:rPr>
          <w:bCs/>
        </w:rPr>
        <w:t>8</w:t>
      </w:r>
      <w:r w:rsidRPr="00200EFB">
        <w:rPr>
          <w:bCs/>
        </w:rPr>
        <w:t xml:space="preserve">0 KOK. Otsakute rajamiseks truupidele tuleb kasutada nõlvust 1:1,5 ning järgida vastavaid tüüpjooniseid väljaandest „Maaparandusrajatiste tüüpjoonised“ (Tallinn 2013). KOK tüüpi otsakute ehitamisel tuleb kivikindlustuse alune kraavi nõlv süvistada, et peale kindlustuse ehitamist kindlustus ja nõlv oleksid ühes tasapinnas. KOK otsakute rajamisel ei kasutata geotekstiili kivide all. Otsakute ja nõlvade kindlustamisel võib kasutada hüdrokülvi, kuid see peab olema teostatud 50 päeva enne ehituse lõpptähtaega ja ehituse üle andes peab otsakul/kindlustusel kasvama ühtlane elujõuline haljastus.  </w:t>
      </w:r>
    </w:p>
    <w:p w14:paraId="277D69ED" w14:textId="5B3AB244" w:rsidR="00B51850" w:rsidRPr="00200EFB" w:rsidRDefault="00B51850" w:rsidP="006B7643">
      <w:pPr>
        <w:suppressAutoHyphens w:val="0"/>
        <w:autoSpaceDE w:val="0"/>
        <w:autoSpaceDN w:val="0"/>
        <w:adjustRightInd w:val="0"/>
        <w:jc w:val="both"/>
        <w:rPr>
          <w:bCs/>
        </w:rPr>
      </w:pPr>
      <w:r w:rsidRPr="00B51850">
        <w:rPr>
          <w:bCs/>
        </w:rPr>
        <w:t xml:space="preserve">Sügavas turbapinnases </w:t>
      </w:r>
      <w:r>
        <w:rPr>
          <w:bCs/>
        </w:rPr>
        <w:t>Lüüt</w:t>
      </w:r>
      <w:r w:rsidR="00EB216A">
        <w:rPr>
          <w:bCs/>
        </w:rPr>
        <w:t>sepa metsateel on kaks truu</w:t>
      </w:r>
      <w:r w:rsidR="003E1437">
        <w:rPr>
          <w:bCs/>
        </w:rPr>
        <w:t>pi</w:t>
      </w:r>
      <w:r w:rsidR="00EB216A">
        <w:rPr>
          <w:bCs/>
        </w:rPr>
        <w:t xml:space="preserve"> ette</w:t>
      </w:r>
      <w:r w:rsidRPr="00B51850">
        <w:rPr>
          <w:bCs/>
        </w:rPr>
        <w:t xml:space="preserve"> nähtud paigaldada puitalusele</w:t>
      </w:r>
      <w:r w:rsidR="004D312D">
        <w:rPr>
          <w:bCs/>
        </w:rPr>
        <w:t xml:space="preserve"> (</w:t>
      </w:r>
      <w:r w:rsidR="004D312D" w:rsidRPr="004D312D">
        <w:rPr>
          <w:bCs/>
        </w:rPr>
        <w:t>vastavalt tüüpjoonisele 3.7</w:t>
      </w:r>
      <w:r w:rsidR="004D312D">
        <w:rPr>
          <w:bCs/>
        </w:rPr>
        <w:t>)</w:t>
      </w:r>
      <w:r w:rsidRPr="00B51850">
        <w:rPr>
          <w:bCs/>
        </w:rPr>
        <w:t>.</w:t>
      </w:r>
      <w:r w:rsidR="003E1437">
        <w:rPr>
          <w:bCs/>
        </w:rPr>
        <w:t xml:space="preserve"> </w:t>
      </w:r>
    </w:p>
    <w:p w14:paraId="0D57BC3B" w14:textId="25447003" w:rsidR="006B7643" w:rsidRPr="00B504AA" w:rsidRDefault="006B7643" w:rsidP="006B7643">
      <w:pPr>
        <w:suppressAutoHyphens w:val="0"/>
        <w:autoSpaceDE w:val="0"/>
        <w:autoSpaceDN w:val="0"/>
        <w:adjustRightInd w:val="0"/>
        <w:jc w:val="both"/>
        <w:rPr>
          <w:bCs/>
        </w:rPr>
      </w:pPr>
      <w:r w:rsidRPr="00B504AA">
        <w:t xml:space="preserve">Tähispostid tuleb paigaldada teealustele truupidele </w:t>
      </w:r>
      <w:r w:rsidR="00B504AA" w:rsidRPr="00B504AA">
        <w:t>16</w:t>
      </w:r>
      <w:r w:rsidRPr="00B504AA">
        <w:t xml:space="preserve">tk, vastavalt maaparanduse tüüpjoonistele. </w:t>
      </w:r>
      <w:bookmarkStart w:id="2" w:name="_Hlk92456787"/>
      <w:r w:rsidRPr="00B504AA">
        <w:t>Tähispost paigaldada truubi sissevoolu ja väljavoolu kohale sõidutee serva. Tähispostid tuleb paigaldada mulde servast vähemalt 0,35m kaugusele ja sõidutee servast vähemalt 0,75m kaugusele.</w:t>
      </w:r>
      <w:bookmarkEnd w:id="2"/>
    </w:p>
    <w:p w14:paraId="79DCDDE0" w14:textId="77777777" w:rsidR="006B7643" w:rsidRPr="00B504AA" w:rsidRDefault="006B7643" w:rsidP="006B7643">
      <w:pPr>
        <w:suppressAutoHyphens w:val="0"/>
        <w:autoSpaceDE w:val="0"/>
        <w:autoSpaceDN w:val="0"/>
        <w:adjustRightInd w:val="0"/>
        <w:jc w:val="both"/>
        <w:rPr>
          <w:bCs/>
        </w:rPr>
      </w:pPr>
      <w:r w:rsidRPr="00B504AA">
        <w:rPr>
          <w:bCs/>
        </w:rPr>
        <w:t>Välja kaevatud vanad r/b truubitorud, betoonist otsakud tuleb rekonstrueeritavalt alalt ära vedada ja utiliseerida.</w:t>
      </w:r>
    </w:p>
    <w:p w14:paraId="13117018" w14:textId="507C95B4" w:rsidR="00F918AB" w:rsidRPr="00F918AB" w:rsidRDefault="00393DAE" w:rsidP="00F918AB">
      <w:pPr>
        <w:suppressAutoHyphens w:val="0"/>
        <w:autoSpaceDE w:val="0"/>
        <w:autoSpaceDN w:val="0"/>
        <w:adjustRightInd w:val="0"/>
        <w:jc w:val="both"/>
        <w:rPr>
          <w:bCs/>
        </w:rPr>
      </w:pPr>
      <w:r w:rsidRPr="00F918AB">
        <w:rPr>
          <w:b/>
        </w:rPr>
        <w:t>Roosi-Soehavva</w:t>
      </w:r>
      <w:r w:rsidR="006B7643" w:rsidRPr="00F918AB">
        <w:rPr>
          <w:b/>
        </w:rPr>
        <w:t xml:space="preserve"> tee</w:t>
      </w:r>
      <w:r w:rsidR="006B7643" w:rsidRPr="00F918AB">
        <w:rPr>
          <w:bCs/>
        </w:rPr>
        <w:t xml:space="preserve"> (</w:t>
      </w:r>
      <w:r w:rsidR="00F918AB" w:rsidRPr="00F918AB">
        <w:rPr>
          <w:bCs/>
        </w:rPr>
        <w:t>2,09</w:t>
      </w:r>
      <w:r w:rsidR="006B7643" w:rsidRPr="00F918AB">
        <w:rPr>
          <w:bCs/>
        </w:rPr>
        <w:t xml:space="preserve"> km) </w:t>
      </w:r>
      <w:r w:rsidR="00F918AB" w:rsidRPr="00F918AB">
        <w:rPr>
          <w:bCs/>
        </w:rPr>
        <w:t>teelõik jaguneb kolmeks osaks. Esimene ja kolmas lõik rekonstrueeritakse, teine lõik uuendatakse.</w:t>
      </w:r>
      <w:r w:rsidR="0044204D">
        <w:rPr>
          <w:bCs/>
        </w:rPr>
        <w:t xml:space="preserve"> </w:t>
      </w:r>
      <w:r w:rsidR="00F918AB" w:rsidRPr="00F918AB">
        <w:rPr>
          <w:bCs/>
        </w:rPr>
        <w:t>Roosi-Soehavva esimene lõik pikkusega 153m algab ristumisel Jakobi-Kurgsoo teega, kuhu on ette nähtud rajada tagasipööramise koht TP-T.</w:t>
      </w:r>
    </w:p>
    <w:p w14:paraId="44F64CD6" w14:textId="06BB396A" w:rsidR="00F918AB" w:rsidRPr="00F918AB" w:rsidRDefault="00F918AB" w:rsidP="00F918AB">
      <w:pPr>
        <w:suppressAutoHyphens w:val="0"/>
        <w:autoSpaceDE w:val="0"/>
        <w:autoSpaceDN w:val="0"/>
        <w:adjustRightInd w:val="0"/>
        <w:jc w:val="both"/>
        <w:rPr>
          <w:bCs/>
        </w:rPr>
      </w:pPr>
      <w:r w:rsidRPr="00F918AB">
        <w:rPr>
          <w:bCs/>
        </w:rPr>
        <w:t>Teine lõik pikkusega 204m on ette nähtud uuendada.</w:t>
      </w:r>
      <w:r w:rsidR="00474A86">
        <w:rPr>
          <w:bCs/>
        </w:rPr>
        <w:t xml:space="preserve"> </w:t>
      </w:r>
      <w:r w:rsidRPr="00F918AB">
        <w:rPr>
          <w:bCs/>
        </w:rPr>
        <w:t>Viimane lõik pikkusega 1732m lõpeb ristumisel Lüütsepa metsateega, kuhu rajatakse ristumiskoht R T.</w:t>
      </w:r>
    </w:p>
    <w:p w14:paraId="37EE7573" w14:textId="78DA8C25" w:rsidR="00F918AB" w:rsidRPr="00F918AB" w:rsidRDefault="00F918AB" w:rsidP="00F918AB">
      <w:pPr>
        <w:suppressAutoHyphens w:val="0"/>
        <w:autoSpaceDE w:val="0"/>
        <w:autoSpaceDN w:val="0"/>
        <w:adjustRightInd w:val="0"/>
        <w:jc w:val="both"/>
        <w:rPr>
          <w:bCs/>
        </w:rPr>
      </w:pPr>
      <w:r w:rsidRPr="00F918AB">
        <w:rPr>
          <w:bCs/>
        </w:rPr>
        <w:t xml:space="preserve">Rekonstrueeritavatel lõikudel </w:t>
      </w:r>
      <w:r w:rsidR="00474A86">
        <w:rPr>
          <w:bCs/>
        </w:rPr>
        <w:t>rajatakse</w:t>
      </w:r>
      <w:r w:rsidRPr="00F918AB">
        <w:rPr>
          <w:bCs/>
        </w:rPr>
        <w:t xml:space="preserve"> tee pealt</w:t>
      </w:r>
      <w:r w:rsidR="00474A86">
        <w:rPr>
          <w:bCs/>
        </w:rPr>
        <w:t xml:space="preserve"> </w:t>
      </w:r>
      <w:r w:rsidRPr="00F918AB">
        <w:rPr>
          <w:bCs/>
        </w:rPr>
        <w:t>laiusega 4.5m ning uuendataval lõigul pealt</w:t>
      </w:r>
      <w:r w:rsidR="00474A86">
        <w:rPr>
          <w:bCs/>
        </w:rPr>
        <w:t xml:space="preserve"> </w:t>
      </w:r>
      <w:r w:rsidRPr="00F918AB">
        <w:rPr>
          <w:bCs/>
        </w:rPr>
        <w:t xml:space="preserve">laiusega 4.0m. Tee katend </w:t>
      </w:r>
      <w:r w:rsidR="00474A86">
        <w:rPr>
          <w:bCs/>
        </w:rPr>
        <w:t>rajatakse</w:t>
      </w:r>
      <w:r w:rsidRPr="00F918AB">
        <w:rPr>
          <w:bCs/>
        </w:rPr>
        <w:t xml:space="preserve"> 2023m pikkusele lõigule, ülejäänud tee pikkusest moodustab tagasipööramise koht ja ristumiskoht Lüütsepta metsateega.</w:t>
      </w:r>
    </w:p>
    <w:p w14:paraId="521C9019" w14:textId="77777777" w:rsidR="00F918AB" w:rsidRPr="00F918AB" w:rsidRDefault="00F918AB" w:rsidP="00F918AB">
      <w:pPr>
        <w:suppressAutoHyphens w:val="0"/>
        <w:autoSpaceDE w:val="0"/>
        <w:autoSpaceDN w:val="0"/>
        <w:adjustRightInd w:val="0"/>
        <w:jc w:val="both"/>
        <w:rPr>
          <w:bCs/>
        </w:rPr>
      </w:pPr>
      <w:r w:rsidRPr="00F918AB">
        <w:rPr>
          <w:bCs/>
        </w:rPr>
        <w:lastRenderedPageBreak/>
        <w:t>Roosi-Soehavva tee algusesse on ette nähtud rajada tagasipööramise koht TP-T. Tagasipööramise koha pikemad lõigud rajatakse olemasolevale Jakobi-Kurgsoo teele.</w:t>
      </w:r>
    </w:p>
    <w:p w14:paraId="2CD0E853" w14:textId="77777777" w:rsidR="00F918AB" w:rsidRPr="00F918AB" w:rsidRDefault="00F918AB" w:rsidP="00F918AB">
      <w:pPr>
        <w:suppressAutoHyphens w:val="0"/>
        <w:autoSpaceDE w:val="0"/>
        <w:autoSpaceDN w:val="0"/>
        <w:adjustRightInd w:val="0"/>
        <w:jc w:val="both"/>
        <w:rPr>
          <w:bCs/>
        </w:rPr>
      </w:pPr>
      <w:r w:rsidRPr="00F918AB">
        <w:rPr>
          <w:bCs/>
        </w:rPr>
        <w:t>Roosi-Soehavva tee uuendataval lõigul asub vahetult tee ääres pärandkultuuri objekt Kurgsoo metsavahikoht. Uuendustööde käigus jätta kõik eelnimetatud pärandkultuuriga seotud objektid ja ehitised puutumata.</w:t>
      </w:r>
    </w:p>
    <w:p w14:paraId="656D7870" w14:textId="528B9A8E" w:rsidR="00F918AB" w:rsidRPr="00F918AB" w:rsidRDefault="00F918AB" w:rsidP="00F918AB">
      <w:pPr>
        <w:suppressAutoHyphens w:val="0"/>
        <w:autoSpaceDE w:val="0"/>
        <w:autoSpaceDN w:val="0"/>
        <w:adjustRightInd w:val="0"/>
        <w:jc w:val="both"/>
        <w:rPr>
          <w:bCs/>
        </w:rPr>
      </w:pPr>
      <w:r w:rsidRPr="00F918AB">
        <w:rPr>
          <w:bCs/>
        </w:rPr>
        <w:t xml:space="preserve">Pk-27 läheduses on tee ääres laoplats. Teekatte üleminek laoplatsile rajada sujuvalt selliselt, et laoplatsi saaks vajadusel kasutada ka möödasõidukohana. Üleminekule on ette nähtud põikikalle 10%. </w:t>
      </w:r>
    </w:p>
    <w:p w14:paraId="4312B06B" w14:textId="77777777" w:rsidR="00F918AB" w:rsidRPr="00F918AB" w:rsidRDefault="00F918AB" w:rsidP="00F918AB">
      <w:pPr>
        <w:suppressAutoHyphens w:val="0"/>
        <w:autoSpaceDE w:val="0"/>
        <w:autoSpaceDN w:val="0"/>
        <w:adjustRightInd w:val="0"/>
        <w:jc w:val="both"/>
        <w:rPr>
          <w:bCs/>
        </w:rPr>
      </w:pPr>
      <w:r w:rsidRPr="00F918AB">
        <w:rPr>
          <w:bCs/>
        </w:rPr>
        <w:t>Roosi-Soehavva tee lõpeb ristumisel Lüütsepa metsateega, kuhu on ette nähtud rajada ristumiskoht R T täisnurga all Lüütsepa metsateega. Ristumiskoha rajamisel juhinduda „Maaparandustüüpjoonised 2019“. Ristumiskoha rajamisel vältida kaevetöid.</w:t>
      </w:r>
    </w:p>
    <w:p w14:paraId="3F06D03D" w14:textId="77777777" w:rsidR="00F918AB" w:rsidRPr="00F918AB" w:rsidRDefault="00F918AB" w:rsidP="00F918AB">
      <w:pPr>
        <w:suppressAutoHyphens w:val="0"/>
        <w:autoSpaceDE w:val="0"/>
        <w:autoSpaceDN w:val="0"/>
        <w:adjustRightInd w:val="0"/>
        <w:jc w:val="both"/>
        <w:rPr>
          <w:bCs/>
        </w:rPr>
      </w:pPr>
      <w:r w:rsidRPr="00F918AB">
        <w:rPr>
          <w:bCs/>
        </w:rPr>
        <w:t>Roosi-Soehavva teele on ette nähtud rajada seitse mahasõidukohta tüüpidega M3 (pöörderaadius 10m) ja M5 (pöörderaadius 5m). Teerajatiste katendid ehitada analoogsed ehitatava teega, millele rajatis ehitatakse. Teerajatistele on ette nähtud ehitada 30cm paksune mulle kohapealsest pinnasest.</w:t>
      </w:r>
    </w:p>
    <w:p w14:paraId="6876B561" w14:textId="4F0B52EF" w:rsidR="00F918AB" w:rsidRPr="00F918AB" w:rsidRDefault="00F918AB" w:rsidP="00F918AB">
      <w:pPr>
        <w:suppressAutoHyphens w:val="0"/>
        <w:autoSpaceDE w:val="0"/>
        <w:autoSpaceDN w:val="0"/>
        <w:adjustRightInd w:val="0"/>
        <w:jc w:val="both"/>
        <w:rPr>
          <w:bCs/>
        </w:rPr>
      </w:pPr>
      <w:r w:rsidRPr="00F918AB">
        <w:rPr>
          <w:bCs/>
        </w:rPr>
        <w:t xml:space="preserve">Roosi-Soehavva rekonstrueeritavale osale on ette nähtud rajada 30cm paksune täiendav mulle, et aluse laius oleks 6m mulle. Mulde ehitamiseks on ette nähtud kasutada rekonstrueeritavatest ja ehitavatest veejuhtmetest saadavat mineraalpinnast. Ehitatav mulle on ette nähtud profileerida ja tihendada. Lubatud ei ole kasutada huumust. Ehitatud muldele paigaldada geotekstiil </w:t>
      </w:r>
      <w:r w:rsidR="00877202">
        <w:rPr>
          <w:bCs/>
        </w:rPr>
        <w:t>(</w:t>
      </w:r>
      <w:r w:rsidRPr="00F918AB">
        <w:rPr>
          <w:bCs/>
        </w:rPr>
        <w:t>deklareeritud tõmbetugevus MD/CMD ≥20 kN/m, mittekootud, tööiga 50 aastat</w:t>
      </w:r>
      <w:r w:rsidR="00702E0F">
        <w:rPr>
          <w:bCs/>
        </w:rPr>
        <w:t>)</w:t>
      </w:r>
      <w:r w:rsidRPr="00F918AB">
        <w:rPr>
          <w:bCs/>
        </w:rPr>
        <w:t>.</w:t>
      </w:r>
      <w:r w:rsidR="00702E0F">
        <w:rPr>
          <w:bCs/>
        </w:rPr>
        <w:t xml:space="preserve"> </w:t>
      </w:r>
      <w:r w:rsidRPr="00F918AB">
        <w:rPr>
          <w:bCs/>
        </w:rPr>
        <w:t xml:space="preserve">Geotekstiilile ehitada kahekihiline katendikonstruktsioon. Katendikonstruktsiooni alumine kandevkiht ehitada </w:t>
      </w:r>
      <w:r w:rsidR="0015775D">
        <w:rPr>
          <w:bCs/>
        </w:rPr>
        <w:t xml:space="preserve">sorteeritud </w:t>
      </w:r>
      <w:r w:rsidRPr="00F918AB">
        <w:rPr>
          <w:bCs/>
        </w:rPr>
        <w:t xml:space="preserve">kruusast fr. 0-63 mm (pos 4) paksusega 20cm, mis tuleb nõuetekohaselt tihendada. Teele kujundatakse sirbikujuline ristprofiil põikkaldega 3.5%. Ülemine kattekiht ehitatakse purustatud kruusast 0-32 mm (pos 6) paksusega 10cm. </w:t>
      </w:r>
    </w:p>
    <w:p w14:paraId="37931945" w14:textId="77777777" w:rsidR="0015775D" w:rsidRDefault="00F918AB" w:rsidP="00F918AB">
      <w:pPr>
        <w:suppressAutoHyphens w:val="0"/>
        <w:autoSpaceDE w:val="0"/>
        <w:autoSpaceDN w:val="0"/>
        <w:adjustRightInd w:val="0"/>
        <w:jc w:val="both"/>
        <w:rPr>
          <w:bCs/>
        </w:rPr>
      </w:pPr>
      <w:r w:rsidRPr="00F918AB">
        <w:rPr>
          <w:bCs/>
        </w:rPr>
        <w:t xml:space="preserve">Roosi-Soehavva uuendatavale osale on ette nähtud olemasolevale teele lisada uus kattekiht purustatud kruusast 0-32 mm (pos 6) paksusega 10cm. </w:t>
      </w:r>
    </w:p>
    <w:p w14:paraId="1790A845" w14:textId="1D34D2FD" w:rsidR="002B4569" w:rsidRPr="002B4569" w:rsidRDefault="002B4569" w:rsidP="002B4569">
      <w:pPr>
        <w:suppressAutoHyphens w:val="0"/>
        <w:autoSpaceDE w:val="0"/>
        <w:autoSpaceDN w:val="0"/>
        <w:adjustRightInd w:val="0"/>
        <w:jc w:val="both"/>
        <w:rPr>
          <w:bCs/>
        </w:rPr>
      </w:pPr>
      <w:r w:rsidRPr="00D76C02">
        <w:rPr>
          <w:b/>
        </w:rPr>
        <w:t>Lüütsepa metsatee</w:t>
      </w:r>
      <w:r w:rsidRPr="002B4569">
        <w:rPr>
          <w:bCs/>
        </w:rPr>
        <w:t xml:space="preserve"> </w:t>
      </w:r>
      <w:r w:rsidR="00D76C02">
        <w:rPr>
          <w:bCs/>
        </w:rPr>
        <w:t>(</w:t>
      </w:r>
      <w:r w:rsidR="00EF137B">
        <w:rPr>
          <w:bCs/>
        </w:rPr>
        <w:t>2,44 km</w:t>
      </w:r>
      <w:r w:rsidR="00D76C02">
        <w:rPr>
          <w:bCs/>
        </w:rPr>
        <w:t xml:space="preserve">) </w:t>
      </w:r>
      <w:r w:rsidRPr="002B4569">
        <w:rPr>
          <w:bCs/>
        </w:rPr>
        <w:t>mis algab Roosi-Soehavva teelt ning lõpeb Erastvere - Ridali kõrvalmaanteega. Rekonstrueeritava lõigu pikkus on 1194m ja ehitatava lõigu pikkus on 1236m. Lüütsepa metsatee pealt</w:t>
      </w:r>
      <w:r w:rsidR="00EF137B">
        <w:rPr>
          <w:bCs/>
        </w:rPr>
        <w:t xml:space="preserve"> </w:t>
      </w:r>
      <w:r w:rsidRPr="002B4569">
        <w:rPr>
          <w:bCs/>
        </w:rPr>
        <w:t xml:space="preserve">laius on 4.5m. Tee katend </w:t>
      </w:r>
      <w:r w:rsidR="00890F8D">
        <w:rPr>
          <w:bCs/>
        </w:rPr>
        <w:t>rajatakse</w:t>
      </w:r>
      <w:r w:rsidRPr="002B4569">
        <w:rPr>
          <w:bCs/>
        </w:rPr>
        <w:t xml:space="preserve"> 2356m pikkusele lõigule, ülejäänud tee pikkusest moodustab ristumiskoht Roosi-Soehavva teega ning riigitee mahasõidukoht.</w:t>
      </w:r>
    </w:p>
    <w:p w14:paraId="2394280C" w14:textId="77777777" w:rsidR="002B4569" w:rsidRPr="002B4569" w:rsidRDefault="002B4569" w:rsidP="002B4569">
      <w:pPr>
        <w:suppressAutoHyphens w:val="0"/>
        <w:autoSpaceDE w:val="0"/>
        <w:autoSpaceDN w:val="0"/>
        <w:adjustRightInd w:val="0"/>
        <w:jc w:val="both"/>
        <w:rPr>
          <w:bCs/>
        </w:rPr>
      </w:pPr>
      <w:r w:rsidRPr="002B4569">
        <w:rPr>
          <w:bCs/>
        </w:rPr>
        <w:t>Lüütsepa metsatee algusesse rajada ristumiskoht R T täisnurga all Roosi-Soehavva teega. Ristumiskoha rajamisel juhinduda „Maaparandustüüpjoonised 2019“. Ristumiskoha rajamisel vältida kaevetöid.</w:t>
      </w:r>
    </w:p>
    <w:p w14:paraId="05D12B0E" w14:textId="39430B03" w:rsidR="002B4569" w:rsidRPr="002B4569" w:rsidRDefault="002B4569" w:rsidP="00F94C75">
      <w:pPr>
        <w:suppressAutoHyphens w:val="0"/>
        <w:autoSpaceDE w:val="0"/>
        <w:autoSpaceDN w:val="0"/>
        <w:adjustRightInd w:val="0"/>
        <w:jc w:val="both"/>
        <w:rPr>
          <w:bCs/>
        </w:rPr>
      </w:pPr>
      <w:r w:rsidRPr="002B4569">
        <w:rPr>
          <w:bCs/>
        </w:rPr>
        <w:t>Lüütsepa metsatee lõppu rajada riigitee mahasõidukoht</w:t>
      </w:r>
      <w:r w:rsidR="00EA0E32">
        <w:rPr>
          <w:bCs/>
        </w:rPr>
        <w:t xml:space="preserve"> vastavalt </w:t>
      </w:r>
      <w:r w:rsidR="00F94C75" w:rsidRPr="00F94C75">
        <w:rPr>
          <w:bCs/>
        </w:rPr>
        <w:t>Teelahendused OÜ</w:t>
      </w:r>
      <w:r w:rsidR="00F94C75">
        <w:rPr>
          <w:bCs/>
        </w:rPr>
        <w:t xml:space="preserve"> poolt koostatud </w:t>
      </w:r>
      <w:r w:rsidR="00F94C75" w:rsidRPr="00F94C75">
        <w:rPr>
          <w:bCs/>
        </w:rPr>
        <w:t>Põlva maakond</w:t>
      </w:r>
      <w:r w:rsidR="00F94C75">
        <w:rPr>
          <w:bCs/>
        </w:rPr>
        <w:t xml:space="preserve"> </w:t>
      </w:r>
      <w:r w:rsidR="00F94C75" w:rsidRPr="00F94C75">
        <w:rPr>
          <w:bCs/>
        </w:rPr>
        <w:t>Kanepi vald Põlgaste küla</w:t>
      </w:r>
      <w:r w:rsidR="00F94C75">
        <w:rPr>
          <w:bCs/>
        </w:rPr>
        <w:t xml:space="preserve"> </w:t>
      </w:r>
      <w:r w:rsidR="00F94C75" w:rsidRPr="00F94C75">
        <w:rPr>
          <w:bCs/>
        </w:rPr>
        <w:t>riigitee 18125 Erastvere - Ridali km 7,75 ja Lüütsepa tee</w:t>
      </w:r>
      <w:r w:rsidR="00F94C75">
        <w:rPr>
          <w:bCs/>
        </w:rPr>
        <w:t xml:space="preserve"> </w:t>
      </w:r>
      <w:r w:rsidR="00F94C75" w:rsidRPr="00F94C75">
        <w:rPr>
          <w:bCs/>
        </w:rPr>
        <w:t>Erastvere metskond 74 kinnistule (katastritunnusega 28502:004:0649)</w:t>
      </w:r>
      <w:r w:rsidR="00F94C75">
        <w:rPr>
          <w:bCs/>
        </w:rPr>
        <w:t xml:space="preserve"> </w:t>
      </w:r>
      <w:r w:rsidR="00F94C75" w:rsidRPr="00F94C75">
        <w:rPr>
          <w:bCs/>
        </w:rPr>
        <w:t>uue ristumiskoha ehitamise</w:t>
      </w:r>
      <w:r w:rsidRPr="002B4569">
        <w:rPr>
          <w:bCs/>
        </w:rPr>
        <w:t xml:space="preserve"> põhiprojekt nr PP-22-11. Üleminek Lüütsepa metsatee põikkaldelt 3.5% riigitee mahasõidukoha põikkaldele 3.0% rajada sujuvalt 10-meetrisel lõigul enne riigitee mahasõidukohta.</w:t>
      </w:r>
    </w:p>
    <w:p w14:paraId="446D71A2" w14:textId="5C0A3EAA" w:rsidR="002B4569" w:rsidRPr="002B4569" w:rsidRDefault="002B4569" w:rsidP="002B4569">
      <w:pPr>
        <w:suppressAutoHyphens w:val="0"/>
        <w:autoSpaceDE w:val="0"/>
        <w:autoSpaceDN w:val="0"/>
        <w:adjustRightInd w:val="0"/>
        <w:jc w:val="both"/>
        <w:rPr>
          <w:bCs/>
        </w:rPr>
      </w:pPr>
      <w:r w:rsidRPr="002B4569">
        <w:rPr>
          <w:bCs/>
        </w:rPr>
        <w:t xml:space="preserve">Pk-6 juurde on ette nähtud rajada plaanikõverik raadiusega 30m, viraažikaldega 5.0% ja teelaiendiga 2.5m. Teelaiend rajada plaanikõveriku siseküljele. Üleminek põikkaldelt viraažikaldele ning teelaiendile ja vastupidi rajada sujuvalt 20-meetrisel lõigul enne ja pärast plaanikõverikku. </w:t>
      </w:r>
    </w:p>
    <w:p w14:paraId="35AD1A83" w14:textId="77777777" w:rsidR="002B4569" w:rsidRPr="002B4569" w:rsidRDefault="002B4569" w:rsidP="002B4569">
      <w:pPr>
        <w:suppressAutoHyphens w:val="0"/>
        <w:autoSpaceDE w:val="0"/>
        <w:autoSpaceDN w:val="0"/>
        <w:adjustRightInd w:val="0"/>
        <w:jc w:val="both"/>
        <w:rPr>
          <w:bCs/>
        </w:rPr>
      </w:pPr>
      <w:r w:rsidRPr="002B4569">
        <w:rPr>
          <w:bCs/>
        </w:rPr>
        <w:t>Rekonstrueeritava ja ehitatava lõigu ristumiskohta on ette nähtud rajada tagasipööramise koht TP-T. Tagasipööramise koht on ette nähtud rajada täisnurga all. Ristumiskoha rajamisel juhinduda „Maaparandustüüpjoonised 2019“.</w:t>
      </w:r>
    </w:p>
    <w:p w14:paraId="4CDED214" w14:textId="77777777" w:rsidR="002B4569" w:rsidRPr="002B4569" w:rsidRDefault="002B4569" w:rsidP="002B4569">
      <w:pPr>
        <w:suppressAutoHyphens w:val="0"/>
        <w:autoSpaceDE w:val="0"/>
        <w:autoSpaceDN w:val="0"/>
        <w:adjustRightInd w:val="0"/>
        <w:jc w:val="both"/>
        <w:rPr>
          <w:bCs/>
        </w:rPr>
      </w:pPr>
      <w:r w:rsidRPr="002B4569">
        <w:rPr>
          <w:bCs/>
        </w:rPr>
        <w:lastRenderedPageBreak/>
        <w:t>Lüütsepa metsateele on ette nähtud rajada 13 mahasõidukohta tüübiga M3 (pöörderaadius 10m). Teerajatiste katendid ehitada analoogsed ehitatava teega, millele rajatis ehitatakse. Teerajatistele on ette nähtud ehitada 30cm paksune mulle kohapealsest pinnasest.</w:t>
      </w:r>
    </w:p>
    <w:p w14:paraId="42B334DD" w14:textId="533DB660" w:rsidR="0015775D" w:rsidRDefault="002B4569" w:rsidP="002B4569">
      <w:pPr>
        <w:suppressAutoHyphens w:val="0"/>
        <w:autoSpaceDE w:val="0"/>
        <w:autoSpaceDN w:val="0"/>
        <w:adjustRightInd w:val="0"/>
        <w:jc w:val="both"/>
        <w:rPr>
          <w:bCs/>
        </w:rPr>
      </w:pPr>
      <w:r w:rsidRPr="002B4569">
        <w:rPr>
          <w:bCs/>
        </w:rPr>
        <w:t>Lüütsepa metsateele on ette nähtud 30cm paksune ja altlaiusega 6</w:t>
      </w:r>
      <w:r w:rsidR="00705818">
        <w:rPr>
          <w:bCs/>
        </w:rPr>
        <w:t>,</w:t>
      </w:r>
      <w:r w:rsidRPr="002B4569">
        <w:rPr>
          <w:bCs/>
        </w:rPr>
        <w:t xml:space="preserve">6m mulde ehitamine. Mulde ehitamiseks on ette nähtud kasutada rekonstrueeritavatest ja ehitavatest veejuhtmetest saadavat mineraalpinnast. Ehitatav mulle on ette nähtud profileerida ja tihendada. Lubatud ei ole kasutada huumust. Ehitatud muldele paigaldada geotekstiil </w:t>
      </w:r>
      <w:r w:rsidR="00705818">
        <w:rPr>
          <w:bCs/>
        </w:rPr>
        <w:t>(</w:t>
      </w:r>
      <w:r w:rsidRPr="002B4569">
        <w:rPr>
          <w:bCs/>
        </w:rPr>
        <w:t>deklareeritud tõmbetugevus MD/CMD ≥20 kN/m, mittekootud, tööiga 50 aastat</w:t>
      </w:r>
      <w:r w:rsidR="00D1165A">
        <w:rPr>
          <w:bCs/>
        </w:rPr>
        <w:t>,</w:t>
      </w:r>
      <w:r w:rsidRPr="002B4569">
        <w:rPr>
          <w:bCs/>
        </w:rPr>
        <w:t xml:space="preserve"> laius 5</w:t>
      </w:r>
      <w:r w:rsidR="00D1165A">
        <w:rPr>
          <w:bCs/>
        </w:rPr>
        <w:t>,</w:t>
      </w:r>
      <w:r w:rsidRPr="002B4569">
        <w:rPr>
          <w:bCs/>
        </w:rPr>
        <w:t>0m</w:t>
      </w:r>
      <w:r w:rsidR="00D1165A">
        <w:rPr>
          <w:bCs/>
        </w:rPr>
        <w:t>)</w:t>
      </w:r>
      <w:r w:rsidRPr="002B4569">
        <w:rPr>
          <w:bCs/>
        </w:rPr>
        <w:t xml:space="preserve">. Geotekstiilile ehitada kahekihiline katendikonstruktsioon. Katendikonstruktsiooni alumine kandevkiht ehitada </w:t>
      </w:r>
      <w:r w:rsidR="00D1165A">
        <w:rPr>
          <w:bCs/>
        </w:rPr>
        <w:t xml:space="preserve">sorteeritud </w:t>
      </w:r>
      <w:r w:rsidRPr="002B4569">
        <w:rPr>
          <w:bCs/>
        </w:rPr>
        <w:t xml:space="preserve">kruusast fr. 0-63 mm (pos 4) paksusega </w:t>
      </w:r>
      <w:r w:rsidR="00E550FE">
        <w:rPr>
          <w:bCs/>
        </w:rPr>
        <w:t>2</w:t>
      </w:r>
      <w:r w:rsidRPr="002B4569">
        <w:rPr>
          <w:bCs/>
        </w:rPr>
        <w:t xml:space="preserve">0cm, mis tuleb nõuetekohaselt tihendada. Teele kujundatakse sirbikujuline ristprofiil põikkaldega 3.5%. Ülemine kattekiht ehitatakse purustatud kruusast 0-32 mm (pos 6) paksusega 10cm. Erandiks on ligikaudu 300m lõik vahemikes Pk-18 - Pk-21. Tegemist on alaga, kus on turbapinnas. Eelnimetatud lõiku on ette nähtud 30cm paksune ja altlaiusega 7.4m mulde ehitamine. </w:t>
      </w:r>
      <w:r w:rsidR="008B0BC6">
        <w:rPr>
          <w:bCs/>
        </w:rPr>
        <w:t>Mulle</w:t>
      </w:r>
      <w:r w:rsidRPr="002B4569">
        <w:rPr>
          <w:bCs/>
        </w:rPr>
        <w:t xml:space="preserve"> on ette nähtud </w:t>
      </w:r>
      <w:r w:rsidR="008B0BC6">
        <w:rPr>
          <w:bCs/>
        </w:rPr>
        <w:t xml:space="preserve">rajada </w:t>
      </w:r>
      <w:r w:rsidRPr="002B4569">
        <w:rPr>
          <w:bCs/>
        </w:rPr>
        <w:t>raiutud puude ja võsakändude</w:t>
      </w:r>
      <w:r w:rsidR="00523C8E">
        <w:rPr>
          <w:bCs/>
        </w:rPr>
        <w:t>le</w:t>
      </w:r>
      <w:r w:rsidRPr="002B4569">
        <w:rPr>
          <w:bCs/>
        </w:rPr>
        <w:t xml:space="preserve"> </w:t>
      </w:r>
      <w:r w:rsidR="00523C8E">
        <w:rPr>
          <w:bCs/>
        </w:rPr>
        <w:t>(</w:t>
      </w:r>
      <w:r w:rsidRPr="002B4569">
        <w:rPr>
          <w:bCs/>
        </w:rPr>
        <w:t>mittejuurimine</w:t>
      </w:r>
      <w:r w:rsidR="00523C8E">
        <w:rPr>
          <w:bCs/>
        </w:rPr>
        <w:t>)</w:t>
      </w:r>
      <w:r w:rsidRPr="002B4569">
        <w:rPr>
          <w:bCs/>
        </w:rPr>
        <w:t>, st mulle rajatakse juurimata kändudele. Mulde ehitamiseks on ette nähtud kasutada ehitavatest veejuhtmetest saadavat pinnast. Ehitatav mulle on ette nähtud profileerida ja tihendada. Ehitatud muldele paigaldada geokomposiit PET- või PP, tõmbetugevus piki- ja põikisuunas min 40x40 kN/m, geokomposiidi kaal min 150g/m2, laius 5m. Geokomposiidile ehitada kahekihiline katendikonstruktsioon. Katendikonstruktsiooni alumine kandevkiht ehitada kruusast fr. 0-63 mm (pos 4) paksusega 40cm, mis tuleb nõuetekohaselt tihendada. Teele kujundatakse sirbikujuline ristprofiil põikkaldega 3.5%. Ülemine kattekiht ehitatakse purustatud kruusast 0-32 mm (pos 6) paksusega 10cm.</w:t>
      </w:r>
    </w:p>
    <w:p w14:paraId="002A78E2" w14:textId="36A14C3C" w:rsidR="006B7643" w:rsidRPr="002E54CF" w:rsidRDefault="005A31E2" w:rsidP="006B7643">
      <w:pPr>
        <w:suppressAutoHyphens w:val="0"/>
        <w:autoSpaceDE w:val="0"/>
        <w:autoSpaceDN w:val="0"/>
        <w:adjustRightInd w:val="0"/>
        <w:jc w:val="both"/>
        <w:rPr>
          <w:bCs/>
        </w:rPr>
      </w:pPr>
      <w:r w:rsidRPr="00F82B1F">
        <w:rPr>
          <w:bCs/>
        </w:rPr>
        <w:t>Lüütsepa</w:t>
      </w:r>
      <w:r w:rsidR="006B7643" w:rsidRPr="00F82B1F">
        <w:rPr>
          <w:bCs/>
        </w:rPr>
        <w:t xml:space="preserve"> </w:t>
      </w:r>
      <w:r w:rsidR="00384836" w:rsidRPr="00F82B1F">
        <w:rPr>
          <w:bCs/>
        </w:rPr>
        <w:t>metsa</w:t>
      </w:r>
      <w:r w:rsidR="006B7643" w:rsidRPr="00F82B1F">
        <w:rPr>
          <w:bCs/>
        </w:rPr>
        <w:t xml:space="preserve">tee </w:t>
      </w:r>
      <w:r w:rsidRPr="00F82B1F">
        <w:rPr>
          <w:bCs/>
        </w:rPr>
        <w:t>lõppu</w:t>
      </w:r>
      <w:r w:rsidR="006B7643" w:rsidRPr="00F82B1F">
        <w:rPr>
          <w:bCs/>
        </w:rPr>
        <w:t xml:space="preserve"> </w:t>
      </w:r>
      <w:r w:rsidR="00F82B1F" w:rsidRPr="00F82B1F">
        <w:rPr>
          <w:bCs/>
        </w:rPr>
        <w:t xml:space="preserve">riigiteelt nr 18125 Erastvere - Ridali km 7,75 paremale </w:t>
      </w:r>
      <w:r w:rsidR="006B7643" w:rsidRPr="00F82B1F">
        <w:rPr>
          <w:bCs/>
        </w:rPr>
        <w:t xml:space="preserve">rajatakse </w:t>
      </w:r>
      <w:r w:rsidR="006B7643" w:rsidRPr="002E54CF">
        <w:rPr>
          <w:bCs/>
        </w:rPr>
        <w:t>vastavalt Maanteeameti (Transpordiamet) nõuetele mahasõidukoht.</w:t>
      </w:r>
    </w:p>
    <w:p w14:paraId="786C2921" w14:textId="4327334B" w:rsidR="006B7643" w:rsidRPr="00C96D57" w:rsidRDefault="002D25C8" w:rsidP="006B7643">
      <w:pPr>
        <w:suppressAutoHyphens w:val="0"/>
        <w:autoSpaceDE w:val="0"/>
        <w:autoSpaceDN w:val="0"/>
        <w:adjustRightInd w:val="0"/>
        <w:jc w:val="both"/>
      </w:pPr>
      <w:r w:rsidRPr="002E54CF">
        <w:t>U</w:t>
      </w:r>
      <w:r w:rsidR="006B7643" w:rsidRPr="002E54CF">
        <w:t xml:space="preserve">us mahasõit ehitatakse riigiteega täisnurga all. </w:t>
      </w:r>
      <w:r w:rsidR="002E54CF" w:rsidRPr="002E54CF">
        <w:t xml:space="preserve">Ristumiskoha pikikalle on 1,5%. </w:t>
      </w:r>
      <w:r w:rsidR="002E54CF" w:rsidRPr="00C96D57">
        <w:t>Juurdepääsuteele on ettenähtud 3,0%-ne kahepoolse põikkaldega kruuskate.</w:t>
      </w:r>
    </w:p>
    <w:p w14:paraId="6872BC35" w14:textId="6BB4A316" w:rsidR="006B7643" w:rsidRPr="00C96D57" w:rsidRDefault="00FB7BC5" w:rsidP="006B7643">
      <w:pPr>
        <w:suppressAutoHyphens w:val="0"/>
        <w:autoSpaceDE w:val="0"/>
        <w:autoSpaceDN w:val="0"/>
        <w:adjustRightInd w:val="0"/>
        <w:jc w:val="both"/>
      </w:pPr>
      <w:r w:rsidRPr="00C96D57">
        <w:t>Lüütsepa juurdepääsutee kruuskate rajatakse</w:t>
      </w:r>
      <w:r w:rsidR="006B7643" w:rsidRPr="00C96D57">
        <w:t xml:space="preserve"> järgmiselt:</w:t>
      </w:r>
    </w:p>
    <w:p w14:paraId="7A1204AA" w14:textId="15E0CC61" w:rsidR="00FD7AC8" w:rsidRPr="00C96D57" w:rsidRDefault="00FD7AC8" w:rsidP="00FD7AC8">
      <w:pPr>
        <w:pStyle w:val="Loendilik"/>
        <w:numPr>
          <w:ilvl w:val="0"/>
          <w:numId w:val="6"/>
        </w:numPr>
        <w:suppressAutoHyphens w:val="0"/>
        <w:autoSpaceDE w:val="0"/>
        <w:autoSpaceDN w:val="0"/>
        <w:adjustRightInd w:val="0"/>
        <w:jc w:val="both"/>
      </w:pPr>
      <w:r w:rsidRPr="00C96D57">
        <w:t>Purustatud kruuskate (</w:t>
      </w:r>
      <w:bookmarkStart w:id="3" w:name="_Hlk146875061"/>
      <w:r w:rsidRPr="00C96D57">
        <w:t>fr 0/32 pos nr 6</w:t>
      </w:r>
      <w:bookmarkEnd w:id="3"/>
      <w:r w:rsidRPr="00C96D57">
        <w:t xml:space="preserve">) </w:t>
      </w:r>
      <w:r w:rsidRPr="00C96D57">
        <w:tab/>
      </w:r>
      <w:r w:rsidRPr="00C96D57">
        <w:tab/>
      </w:r>
      <w:r w:rsidRPr="00C96D57">
        <w:tab/>
      </w:r>
      <w:r w:rsidRPr="00C96D57">
        <w:tab/>
      </w:r>
      <w:r w:rsidRPr="00C96D57">
        <w:tab/>
        <w:t>h=12cm</w:t>
      </w:r>
    </w:p>
    <w:p w14:paraId="2049ECC3" w14:textId="5049C08C" w:rsidR="00FD7AC8" w:rsidRPr="00C96D57" w:rsidRDefault="00FD7AC8" w:rsidP="00FD7AC8">
      <w:pPr>
        <w:pStyle w:val="Loendilik"/>
        <w:numPr>
          <w:ilvl w:val="0"/>
          <w:numId w:val="6"/>
        </w:numPr>
        <w:suppressAutoHyphens w:val="0"/>
        <w:autoSpaceDE w:val="0"/>
        <w:autoSpaceDN w:val="0"/>
        <w:adjustRightInd w:val="0"/>
        <w:jc w:val="both"/>
      </w:pPr>
      <w:r w:rsidRPr="00C96D57">
        <w:t>Sorteeritud kruusalus (fr 0/</w:t>
      </w:r>
      <w:r w:rsidR="0084400A" w:rsidRPr="00C96D57">
        <w:t>64</w:t>
      </w:r>
      <w:r w:rsidRPr="00C96D57">
        <w:t xml:space="preserve"> pos nr </w:t>
      </w:r>
      <w:r w:rsidR="0084400A" w:rsidRPr="00C96D57">
        <w:t>4</w:t>
      </w:r>
      <w:r w:rsidRPr="00C96D57">
        <w:t xml:space="preserve">) </w:t>
      </w:r>
      <w:r w:rsidR="0084400A" w:rsidRPr="00C96D57">
        <w:tab/>
      </w:r>
      <w:r w:rsidR="0084400A" w:rsidRPr="00C96D57">
        <w:tab/>
      </w:r>
      <w:r w:rsidR="0084400A" w:rsidRPr="00C96D57">
        <w:tab/>
      </w:r>
      <w:r w:rsidR="0084400A" w:rsidRPr="00C96D57">
        <w:tab/>
      </w:r>
      <w:r w:rsidR="0084400A" w:rsidRPr="00C96D57">
        <w:tab/>
      </w:r>
      <w:r w:rsidRPr="00C96D57">
        <w:t>h=min20cm</w:t>
      </w:r>
    </w:p>
    <w:p w14:paraId="4F0CCA2F" w14:textId="1E52C928" w:rsidR="00FD7AC8" w:rsidRPr="00C96D57" w:rsidRDefault="00FD7AC8" w:rsidP="00FD7AC8">
      <w:pPr>
        <w:pStyle w:val="Loendilik"/>
        <w:numPr>
          <w:ilvl w:val="0"/>
          <w:numId w:val="6"/>
        </w:numPr>
        <w:suppressAutoHyphens w:val="0"/>
        <w:autoSpaceDE w:val="0"/>
        <w:autoSpaceDN w:val="0"/>
        <w:adjustRightInd w:val="0"/>
        <w:jc w:val="both"/>
      </w:pPr>
      <w:r w:rsidRPr="00C96D57">
        <w:t xml:space="preserve">Geotekstiil </w:t>
      </w:r>
      <w:r w:rsidR="00C96D57" w:rsidRPr="00C96D57">
        <w:t>(Deklareeritud tõmbetugevus MD/CMD ≥20 kN/m, 5,0 m lai)</w:t>
      </w:r>
    </w:p>
    <w:p w14:paraId="38B542A5" w14:textId="2C8CCE4F" w:rsidR="00FD7AC8" w:rsidRPr="00C96D57" w:rsidRDefault="00FD7AC8" w:rsidP="00FD7AC8">
      <w:pPr>
        <w:pStyle w:val="Loendilik"/>
        <w:numPr>
          <w:ilvl w:val="0"/>
          <w:numId w:val="6"/>
        </w:numPr>
        <w:suppressAutoHyphens w:val="0"/>
        <w:autoSpaceDE w:val="0"/>
        <w:autoSpaceDN w:val="0"/>
        <w:adjustRightInd w:val="0"/>
        <w:jc w:val="both"/>
      </w:pPr>
      <w:r w:rsidRPr="00C96D57">
        <w:t xml:space="preserve">Täitepinnas (dreenivus minimaalselt 0,5m/ööp) </w:t>
      </w:r>
      <w:r w:rsidR="00C96D57" w:rsidRPr="00C96D57">
        <w:tab/>
      </w:r>
      <w:r w:rsidR="00C96D57" w:rsidRPr="00C96D57">
        <w:tab/>
      </w:r>
      <w:r w:rsidR="00C96D57" w:rsidRPr="00C96D57">
        <w:tab/>
      </w:r>
      <w:r w:rsidR="00C96D57" w:rsidRPr="00C96D57">
        <w:tab/>
      </w:r>
      <w:r w:rsidRPr="00C96D57">
        <w:t>h=min20cm</w:t>
      </w:r>
    </w:p>
    <w:p w14:paraId="777175C9" w14:textId="391784C5" w:rsidR="006B7643" w:rsidRPr="00C96D57" w:rsidRDefault="00FD7AC8" w:rsidP="00FD7AC8">
      <w:pPr>
        <w:pStyle w:val="Loendilik"/>
        <w:numPr>
          <w:ilvl w:val="0"/>
          <w:numId w:val="6"/>
        </w:numPr>
        <w:suppressAutoHyphens w:val="0"/>
        <w:autoSpaceDE w:val="0"/>
        <w:autoSpaceDN w:val="0"/>
        <w:adjustRightInd w:val="0"/>
        <w:jc w:val="both"/>
      </w:pPr>
      <w:r w:rsidRPr="00C96D57">
        <w:t>Aluspinnas – liiv</w:t>
      </w:r>
    </w:p>
    <w:p w14:paraId="56C0A372" w14:textId="71287D4A" w:rsidR="006B7643" w:rsidRDefault="002105C1" w:rsidP="002105C1">
      <w:pPr>
        <w:suppressAutoHyphens w:val="0"/>
        <w:autoSpaceDE w:val="0"/>
        <w:autoSpaceDN w:val="0"/>
        <w:adjustRightInd w:val="0"/>
        <w:jc w:val="both"/>
      </w:pPr>
      <w:r>
        <w:t xml:space="preserve">Lüütsepa tee </w:t>
      </w:r>
      <w:r w:rsidRPr="00B316C8">
        <w:t xml:space="preserve">ristumiskoha alla on ettenähtud uus Ø400mm plasttruup. Uuest ristumiskohast ca 32m kaugusel (põhja poole) olev Ø500mm plasttruup on ettenähtud likvideerida. </w:t>
      </w:r>
      <w:r w:rsidR="006B7643" w:rsidRPr="00B316C8">
        <w:t>Truubile ehitatakse kivisillu</w:t>
      </w:r>
      <w:r w:rsidR="00B316C8" w:rsidRPr="00B316C8">
        <w:t>ti</w:t>
      </w:r>
      <w:r w:rsidR="006B7643" w:rsidRPr="00B316C8">
        <w:t>sotsakud (tüüp KOK) vastavalt maaparanduses kasutatavatele tüüpjoonistele 2013 aastast. Truubi sisse- ja väljavoolud tuleb kindlustada munakivisillutisega, sisse ja väljavoolu kohal ka kraavi põhjad – antud tööd kuuluvad lahutamatu osana truupide ehituse juurde ning ei leia kajastamist eraldi mahtudes.</w:t>
      </w:r>
      <w:r w:rsidRPr="00B316C8">
        <w:t xml:space="preserve"> Olemasolevad kraavid tuleb puhastada ja uued kraavid tuleb kaevata vastavalt plaanilahenduses näidatud</w:t>
      </w:r>
      <w:r>
        <w:t xml:space="preserve"> ulatuses.</w:t>
      </w:r>
    </w:p>
    <w:p w14:paraId="7F407022" w14:textId="77777777" w:rsidR="002105C1" w:rsidRPr="002105C1" w:rsidRDefault="002105C1" w:rsidP="002105C1">
      <w:pPr>
        <w:suppressAutoHyphens w:val="0"/>
        <w:autoSpaceDE w:val="0"/>
        <w:autoSpaceDN w:val="0"/>
        <w:adjustRightInd w:val="0"/>
        <w:jc w:val="both"/>
      </w:pPr>
    </w:p>
    <w:p w14:paraId="374B225C" w14:textId="77777777" w:rsidR="006B7643" w:rsidRPr="00F94C75" w:rsidRDefault="006B7643" w:rsidP="006B7643">
      <w:pPr>
        <w:suppressAutoHyphens w:val="0"/>
        <w:autoSpaceDE w:val="0"/>
        <w:autoSpaceDN w:val="0"/>
        <w:adjustRightInd w:val="0"/>
        <w:jc w:val="both"/>
        <w:rPr>
          <w:bCs/>
        </w:rPr>
      </w:pPr>
      <w:r w:rsidRPr="00F94C75">
        <w:t>Ristumiskohtadele paigaldatakse liiklusmärgid nr 221 "Anna teed" komplekt koos eelteavitusmärgiga 221+811, liiklusmärk nr 644 "Tee nimetus" (2tk) ja liiklusmärk nr 341 "Massipiirang" komplekt koos lisateatetahvliga 891b "Välja arvatud RMK loal".</w:t>
      </w:r>
    </w:p>
    <w:p w14:paraId="2906F194" w14:textId="77777777" w:rsidR="006B7643" w:rsidRPr="00F94C75" w:rsidRDefault="006B7643" w:rsidP="006B7643">
      <w:pPr>
        <w:suppressAutoHyphens w:val="0"/>
        <w:autoSpaceDE w:val="0"/>
        <w:autoSpaceDN w:val="0"/>
        <w:adjustRightInd w:val="0"/>
        <w:jc w:val="both"/>
      </w:pPr>
    </w:p>
    <w:p w14:paraId="0A6E840D" w14:textId="77777777" w:rsidR="006B7643" w:rsidRPr="00F94C75" w:rsidRDefault="006B7643" w:rsidP="006B7643">
      <w:pPr>
        <w:suppressAutoHyphens w:val="0"/>
        <w:autoSpaceDE w:val="0"/>
        <w:autoSpaceDN w:val="0"/>
        <w:adjustRightInd w:val="0"/>
        <w:jc w:val="both"/>
      </w:pPr>
      <w:r w:rsidRPr="00F94C75">
        <w:t xml:space="preserve">Ehitusobjektil peab kogu ehituse aja olema tagatud ajakohane ajutine liikluskorraldus vastavalt teostatavatele töödele tuleb paigaldada teedele ajutised liiklusmärgid nr 158 „Teetööd“, nr 331 „Sissesõidu keeld”, nr 552 „Umbtee” ja avalikult kasutatavatel teedel tööde tegemiseks </w:t>
      </w:r>
      <w:r w:rsidRPr="00F94C75">
        <w:lastRenderedPageBreak/>
        <w:t xml:space="preserve">nõutavad liiklusskeemi kohased märgid ning lisaks kõik muud juhtumi põhised vajalikud ajutised liiklusmärgid; </w:t>
      </w:r>
    </w:p>
    <w:p w14:paraId="4CCC8C90" w14:textId="77777777" w:rsidR="006B7643" w:rsidRPr="00F94C75" w:rsidRDefault="006B7643" w:rsidP="006B7643">
      <w:pPr>
        <w:suppressAutoHyphens w:val="0"/>
        <w:autoSpaceDE w:val="0"/>
        <w:autoSpaceDN w:val="0"/>
        <w:adjustRightInd w:val="0"/>
        <w:jc w:val="both"/>
        <w:rPr>
          <w:lang w:eastAsia="et-EE"/>
        </w:rPr>
      </w:pPr>
    </w:p>
    <w:p w14:paraId="5E393FBC" w14:textId="77777777" w:rsidR="006B7643" w:rsidRPr="00F94C75" w:rsidRDefault="006B7643" w:rsidP="006B7643">
      <w:pPr>
        <w:suppressAutoHyphens w:val="0"/>
        <w:autoSpaceDE w:val="0"/>
        <w:autoSpaceDN w:val="0"/>
        <w:adjustRightInd w:val="0"/>
        <w:jc w:val="both"/>
        <w:rPr>
          <w:color w:val="FF0000"/>
          <w:u w:val="single"/>
          <w:lang w:eastAsia="et-EE"/>
        </w:rPr>
      </w:pPr>
      <w:bookmarkStart w:id="4" w:name="_Hlk88829334"/>
      <w:r w:rsidRPr="00F94C75">
        <w:rPr>
          <w:color w:val="FF0000"/>
          <w:u w:val="single"/>
          <w:lang w:eastAsia="et-EE"/>
        </w:rPr>
        <w:t>Hankes tehtud muudatused võrreldes projektiga:</w:t>
      </w:r>
    </w:p>
    <w:bookmarkEnd w:id="4"/>
    <w:p w14:paraId="554EFDD1" w14:textId="77777777" w:rsidR="006B7643" w:rsidRPr="00F94C75" w:rsidRDefault="006B7643" w:rsidP="006B7643">
      <w:pPr>
        <w:suppressAutoHyphens w:val="0"/>
        <w:autoSpaceDE w:val="0"/>
        <w:autoSpaceDN w:val="0"/>
        <w:adjustRightInd w:val="0"/>
        <w:jc w:val="both"/>
        <w:rPr>
          <w:color w:val="FF0000"/>
          <w:lang w:eastAsia="et-EE"/>
        </w:rPr>
      </w:pPr>
      <w:r w:rsidRPr="00F94C75">
        <w:rPr>
          <w:color w:val="FF0000"/>
          <w:lang w:eastAsia="et-EE"/>
        </w:rPr>
        <w:t>Ehituses kasutatakse erinevalt projektis toodud järgmisi erisusi:</w:t>
      </w:r>
    </w:p>
    <w:p w14:paraId="526C11B1" w14:textId="77777777" w:rsidR="006B7643" w:rsidRPr="00F94C75" w:rsidRDefault="006B7643" w:rsidP="006B7643">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5" w:name="_Hlk89865129"/>
      <w:r w:rsidRPr="00F94C75">
        <w:rPr>
          <w:color w:val="FF0000"/>
          <w:lang w:eastAsia="et-EE"/>
        </w:rPr>
        <w:t xml:space="preserve">Projektis toodud </w:t>
      </w:r>
      <w:bookmarkEnd w:id="5"/>
      <w:r w:rsidRPr="00F94C75">
        <w:rPr>
          <w:color w:val="FF0000"/>
          <w:lang w:eastAsia="et-EE"/>
        </w:rPr>
        <w:t>truubi otsakute ehitamisel, nõlvade kindlustamisel jm. võib kasutada ainult erosioonitõkke matti, mis koosneb 100% kookoskiududest (350 g/m</w:t>
      </w:r>
      <w:r w:rsidRPr="00F94C75">
        <w:rPr>
          <w:color w:val="FF0000"/>
          <w:vertAlign w:val="superscript"/>
          <w:lang w:eastAsia="et-EE"/>
        </w:rPr>
        <w:t>2</w:t>
      </w:r>
      <w:r w:rsidRPr="00F94C75">
        <w:rPr>
          <w:color w:val="FF0000"/>
          <w:lang w:eastAsia="et-EE"/>
        </w:rPr>
        <w:t xml:space="preserve">) ja mille siduselemendiks on jute nöör/võrk. Kasutatav erosioonitõkke matti peab koosnema 100% biolagunevast materjalist, mille eluiga on vähemalt 2 aastat. </w:t>
      </w:r>
      <w:r w:rsidRPr="00F94C75">
        <w:rPr>
          <w:b/>
          <w:bCs/>
          <w:color w:val="FF0000"/>
          <w:lang w:eastAsia="et-EE"/>
        </w:rPr>
        <w:t xml:space="preserve">Erosioonitõkke matid, mis sisaldavad </w:t>
      </w:r>
      <w:r w:rsidRPr="00F94C75">
        <w:rPr>
          <w:b/>
          <w:bCs/>
          <w:color w:val="FF0000"/>
          <w:u w:val="single"/>
          <w:lang w:eastAsia="et-EE"/>
        </w:rPr>
        <w:t>plastist sidusnööre/võrkusid on keelatud.</w:t>
      </w:r>
    </w:p>
    <w:p w14:paraId="16EF9A2E" w14:textId="77777777" w:rsidR="006B7643" w:rsidRPr="00F94C75" w:rsidRDefault="006B7643" w:rsidP="006B7643">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F94C75">
        <w:rPr>
          <w:color w:val="FF0000"/>
          <w:lang w:eastAsia="et-EE"/>
        </w:rPr>
        <w:t>Otsakute ja nõlvade kindlustamisel võib kasutada hüdrokülvi, kuid see peab olema teostatud</w:t>
      </w:r>
      <w:r w:rsidRPr="00F94C75">
        <w:rPr>
          <w:b/>
          <w:bCs/>
          <w:color w:val="FF0000"/>
          <w:lang w:eastAsia="et-EE"/>
        </w:rPr>
        <w:t xml:space="preserve"> </w:t>
      </w:r>
      <w:r w:rsidRPr="00F94C75">
        <w:rPr>
          <w:b/>
          <w:bCs/>
          <w:color w:val="FF0000"/>
          <w:u w:val="single"/>
          <w:lang w:eastAsia="et-EE"/>
        </w:rPr>
        <w:t>50 päeva</w:t>
      </w:r>
      <w:r w:rsidRPr="00F94C75">
        <w:rPr>
          <w:b/>
          <w:bCs/>
          <w:color w:val="FF0000"/>
          <w:lang w:eastAsia="et-EE"/>
        </w:rPr>
        <w:t xml:space="preserve"> </w:t>
      </w:r>
      <w:r w:rsidRPr="00F94C75">
        <w:rPr>
          <w:color w:val="FF0000"/>
          <w:lang w:eastAsia="et-EE"/>
        </w:rPr>
        <w:t>enne ehituse lõpptähtaega ja ehituse üle andes peab otsakul/kindlustusel</w:t>
      </w:r>
      <w:r w:rsidRPr="00F94C75">
        <w:rPr>
          <w:b/>
          <w:bCs/>
          <w:color w:val="FF0000"/>
          <w:lang w:eastAsia="et-EE"/>
        </w:rPr>
        <w:t xml:space="preserve"> </w:t>
      </w:r>
      <w:r w:rsidRPr="00F94C75">
        <w:rPr>
          <w:b/>
          <w:bCs/>
          <w:color w:val="FF0000"/>
          <w:u w:val="single"/>
          <w:lang w:eastAsia="et-EE"/>
        </w:rPr>
        <w:t>kasvama ühtlane elujõuline haljastus.</w:t>
      </w:r>
    </w:p>
    <w:p w14:paraId="00FA9940" w14:textId="77777777" w:rsidR="006B7643" w:rsidRPr="00F94C75" w:rsidRDefault="006B7643" w:rsidP="006B7643">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F94C75">
        <w:rPr>
          <w:color w:val="FF0000"/>
          <w:lang w:eastAsia="et-EE"/>
        </w:rPr>
        <w:t xml:space="preserve">Projektis toodud truubi otsakute ja kivikindlustuste ehitamisel </w:t>
      </w:r>
      <w:r w:rsidRPr="00F94C75">
        <w:rPr>
          <w:b/>
          <w:bCs/>
          <w:color w:val="FF0000"/>
          <w:u w:val="single"/>
          <w:lang w:eastAsia="et-EE"/>
        </w:rPr>
        <w:t>on keelatud geotekstiilide kasutamine</w:t>
      </w:r>
      <w:r w:rsidRPr="00F94C75">
        <w:rPr>
          <w:color w:val="FF0000"/>
          <w:lang w:eastAsia="et-EE"/>
        </w:rPr>
        <w:t xml:space="preserve"> kivikindlustuste kivide all.</w:t>
      </w:r>
    </w:p>
    <w:p w14:paraId="54D6344B" w14:textId="77777777" w:rsidR="00442374" w:rsidRPr="00970CD0" w:rsidRDefault="00442374" w:rsidP="00A67AE4">
      <w:pPr>
        <w:suppressAutoHyphens w:val="0"/>
        <w:autoSpaceDE w:val="0"/>
        <w:autoSpaceDN w:val="0"/>
        <w:adjustRightInd w:val="0"/>
        <w:jc w:val="both"/>
        <w:rPr>
          <w:lang w:eastAsia="et-EE"/>
        </w:rPr>
      </w:pPr>
    </w:p>
    <w:p w14:paraId="7A7164A9" w14:textId="65D199A6" w:rsidR="005E2201" w:rsidRPr="00357013" w:rsidRDefault="005E2201" w:rsidP="008D0A7B">
      <w:pPr>
        <w:jc w:val="both"/>
      </w:pPr>
      <w:r w:rsidRPr="00970CD0">
        <w:t xml:space="preserve">Töö </w:t>
      </w:r>
      <w:r w:rsidR="00680CF2" w:rsidRPr="00970CD0">
        <w:t>teh</w:t>
      </w:r>
      <w:r w:rsidR="00773151" w:rsidRPr="00970CD0">
        <w:t>n</w:t>
      </w:r>
      <w:r w:rsidR="00680CF2" w:rsidRPr="00970CD0">
        <w:t xml:space="preserve">iliseks </w:t>
      </w:r>
      <w:r w:rsidRPr="00970CD0">
        <w:t xml:space="preserve">aluseks on </w:t>
      </w:r>
      <w:r w:rsidR="003A0BFF" w:rsidRPr="003A0BFF">
        <w:rPr>
          <w:b/>
          <w:bCs/>
        </w:rPr>
        <w:t>Projekteerimisbüroo Maa ja Vesi AS</w:t>
      </w:r>
      <w:r w:rsidR="003A0BFF" w:rsidRPr="007D478A">
        <w:t xml:space="preserve"> poolt koostatud</w:t>
      </w:r>
      <w:r w:rsidR="003A0BFF">
        <w:t xml:space="preserve"> „</w:t>
      </w:r>
      <w:r w:rsidR="003A0BFF" w:rsidRPr="006816C2">
        <w:t xml:space="preserve">Lüütsepa metsateede </w:t>
      </w:r>
      <w:r w:rsidR="003A0BFF" w:rsidRPr="00054443">
        <w:t>rekonstrueerimi</w:t>
      </w:r>
      <w:r w:rsidR="003A0BFF">
        <w:t>s</w:t>
      </w:r>
      <w:r w:rsidR="003A0BFF" w:rsidRPr="00054443">
        <w:t>e</w:t>
      </w:r>
      <w:r w:rsidR="003A0BFF">
        <w:t xml:space="preserve"> ja </w:t>
      </w:r>
      <w:r w:rsidR="003A0BFF" w:rsidRPr="006816C2">
        <w:t>ehitami</w:t>
      </w:r>
      <w:r w:rsidR="003A0BFF">
        <w:t>s</w:t>
      </w:r>
      <w:r w:rsidR="003A0BFF" w:rsidRPr="006816C2">
        <w:t>e</w:t>
      </w:r>
      <w:r w:rsidR="003A0BFF">
        <w:t xml:space="preserve"> projekt V_02.4</w:t>
      </w:r>
      <w:r w:rsidR="003A0BFF" w:rsidRPr="004E2589">
        <w:t>“</w:t>
      </w:r>
      <w:r w:rsidR="00553C2A" w:rsidRPr="00357013">
        <w:t xml:space="preserve"> </w:t>
      </w:r>
      <w:r w:rsidRPr="00357013">
        <w:t>(</w:t>
      </w:r>
      <w:r w:rsidR="002F4DFE" w:rsidRPr="00357013">
        <w:rPr>
          <w:color w:val="000000"/>
        </w:rPr>
        <w:t>Lisa 4 – P</w:t>
      </w:r>
      <w:r w:rsidR="00CD438E" w:rsidRPr="00357013">
        <w:rPr>
          <w:color w:val="000000"/>
        </w:rPr>
        <w:t>rojekt</w:t>
      </w:r>
      <w:r w:rsidRPr="00357013">
        <w:t>)</w:t>
      </w:r>
      <w:r w:rsidR="00680CF2" w:rsidRPr="00357013">
        <w:t xml:space="preserve"> ja asjakohastel juhtudel sellest projektist erinevuste kohta hankedokumentides esitatud </w:t>
      </w:r>
      <w:r w:rsidR="00773151" w:rsidRPr="00357013">
        <w:t>täpsustused</w:t>
      </w:r>
      <w:r w:rsidR="00680CF2" w:rsidRPr="00357013">
        <w:t>.</w:t>
      </w:r>
    </w:p>
    <w:p w14:paraId="6B2FB12F" w14:textId="77777777" w:rsidR="005E2201" w:rsidRPr="00357013" w:rsidRDefault="005E2201" w:rsidP="00A445AE">
      <w:pPr>
        <w:jc w:val="both"/>
        <w:rPr>
          <w:bCs/>
        </w:rPr>
      </w:pPr>
    </w:p>
    <w:p w14:paraId="1FAD59C7" w14:textId="77777777" w:rsidR="00512988" w:rsidRDefault="00EA1963" w:rsidP="00A445AE">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2F9E8052" w:rsidR="005E2201" w:rsidRPr="002E4E98" w:rsidRDefault="005E2201" w:rsidP="00A445AE">
      <w:pPr>
        <w:jc w:val="both"/>
        <w:rPr>
          <w:color w:val="000000"/>
        </w:rPr>
      </w:pPr>
      <w:r w:rsidRPr="002E4E98">
        <w:rPr>
          <w:color w:val="000000"/>
        </w:rPr>
        <w:t xml:space="preserve">Objektiga on võimalik tutvuda: metsaparandaja </w:t>
      </w:r>
      <w:r w:rsidR="00646D0C" w:rsidRPr="00125F24">
        <w:t xml:space="preserve">Rein Kilgi, tel: 5073440, e-mail: </w:t>
      </w:r>
      <w:hyperlink r:id="rId10" w:history="1">
        <w:r w:rsidR="00646D0C" w:rsidRPr="00A41F7B">
          <w:rPr>
            <w:rStyle w:val="Hperlink"/>
          </w:rPr>
          <w:t>rein.kilgi@rmk.ee</w:t>
        </w:r>
      </w:hyperlink>
      <w:r w:rsidR="00DB1C88">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6573D8C8" w:rsidR="00EA1963" w:rsidRDefault="00EA1963" w:rsidP="00617BE4">
      <w:pPr>
        <w:tabs>
          <w:tab w:val="left" w:pos="567"/>
        </w:tabs>
        <w:jc w:val="both"/>
      </w:pPr>
      <w:r>
        <w:t>7.1.</w:t>
      </w:r>
      <w:r w:rsidR="00F32662">
        <w:tab/>
      </w:r>
      <w:r>
        <w:t>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7B837F2" w14:textId="597B7BB2" w:rsidR="00617BE4" w:rsidRDefault="00617BE4" w:rsidP="00617BE4">
      <w:pPr>
        <w:tabs>
          <w:tab w:val="left" w:pos="567"/>
        </w:tabs>
        <w:jc w:val="both"/>
      </w:pPr>
      <w:r>
        <w:t>7.2.</w:t>
      </w:r>
      <w:r>
        <w:tab/>
        <w:t xml:space="preserve">Hankija hindab pakkumusi lähtuvalt nende maksumusest, madalaima väärtusega pakkumus saab maksimaalse arvu punkte. Teised pakkumused saavad punkte proportsionaalselt vähem ja arvutatakse valemiga: "madalaim väärtus" / "pakkumuse väärtus" * "osakaal".  </w:t>
      </w:r>
    </w:p>
    <w:p w14:paraId="2E041C41" w14:textId="0A76B128" w:rsidR="00F32662" w:rsidRDefault="00617BE4" w:rsidP="00617BE4">
      <w:pPr>
        <w:tabs>
          <w:tab w:val="left" w:pos="567"/>
        </w:tabs>
        <w:jc w:val="both"/>
      </w:pPr>
      <w:r>
        <w:t>7.3.</w:t>
      </w:r>
      <w:r>
        <w:tab/>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hankeosades eraldi.</w:t>
      </w:r>
    </w:p>
    <w:p w14:paraId="21F28064" w14:textId="72E1F4A2" w:rsidR="00C5046D" w:rsidRDefault="009E0387" w:rsidP="009E0387">
      <w:pPr>
        <w:tabs>
          <w:tab w:val="left" w:pos="567"/>
        </w:tabs>
        <w:jc w:val="both"/>
      </w:pPr>
      <w:r>
        <w:t>7.4.</w:t>
      </w:r>
      <w:r>
        <w:tab/>
      </w:r>
      <w:r w:rsidRPr="009E0387">
        <w:t>Kui võrdselt madalaima maksumusega (suurima punktisummaga) pakkumuse on esitanud rohkem kui üks pakkuja, siis heidetakse pakkujate vahel liisku. Liisuheitmise koht ja ajakava teatatakse eelnevalt pakkujatele ning nende volitatud esindajatel on õigus viibida liisuheitmise juures.</w:t>
      </w:r>
    </w:p>
    <w:p w14:paraId="6F343D70" w14:textId="59EBFF28" w:rsidR="00C5046D" w:rsidRDefault="00C5046D" w:rsidP="00C5046D">
      <w:pPr>
        <w:tabs>
          <w:tab w:val="left" w:pos="567"/>
        </w:tabs>
        <w:jc w:val="both"/>
      </w:pPr>
      <w:r>
        <w:t>7.</w:t>
      </w:r>
      <w:r w:rsidR="00BB4613">
        <w:t>5</w:t>
      </w:r>
      <w:r>
        <w:t>.</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w:t>
      </w:r>
      <w:r w:rsidRPr="00B218FB">
        <w:lastRenderedPageBreak/>
        <w:t xml:space="preserve">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77C09" w14:textId="77777777" w:rsidR="005F70C4" w:rsidRDefault="005F70C4">
      <w:r>
        <w:separator/>
      </w:r>
    </w:p>
  </w:endnote>
  <w:endnote w:type="continuationSeparator" w:id="0">
    <w:p w14:paraId="299894E3" w14:textId="77777777" w:rsidR="005F70C4" w:rsidRDefault="005F7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F47D8" w14:textId="77777777" w:rsidR="005F70C4" w:rsidRDefault="005F70C4">
      <w:r>
        <w:separator/>
      </w:r>
    </w:p>
  </w:footnote>
  <w:footnote w:type="continuationSeparator" w:id="0">
    <w:p w14:paraId="4DECC48B" w14:textId="77777777" w:rsidR="005F70C4" w:rsidRDefault="005F70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0350C96D" w:rsidR="00E15B6A" w:rsidRPr="00DB67AA" w:rsidRDefault="00F67770" w:rsidP="00FA6500">
    <w:pPr>
      <w:rPr>
        <w:bCs/>
        <w:i/>
      </w:rPr>
    </w:pPr>
    <w:r w:rsidRPr="00F67770">
      <w:rPr>
        <w:bCs/>
        <w:i/>
      </w:rPr>
      <w:t>Lüütsepa metsateede ehitamine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3824722"/>
    <w:multiLevelType w:val="hybridMultilevel"/>
    <w:tmpl w:val="34DAF4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A796600"/>
    <w:multiLevelType w:val="hybridMultilevel"/>
    <w:tmpl w:val="913E86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CB7675B"/>
    <w:multiLevelType w:val="hybridMultilevel"/>
    <w:tmpl w:val="AE3CD6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F1E6DD7"/>
    <w:multiLevelType w:val="hybridMultilevel"/>
    <w:tmpl w:val="3216D390"/>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0" w15:restartNumberingAfterBreak="0">
    <w:nsid w:val="357E68F2"/>
    <w:multiLevelType w:val="hybridMultilevel"/>
    <w:tmpl w:val="D352AB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7AA32B0"/>
    <w:multiLevelType w:val="hybridMultilevel"/>
    <w:tmpl w:val="DB10A2B8"/>
    <w:lvl w:ilvl="0" w:tplc="70D8769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7E207BA"/>
    <w:multiLevelType w:val="hybridMultilevel"/>
    <w:tmpl w:val="148A70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F527829"/>
    <w:multiLevelType w:val="hybridMultilevel"/>
    <w:tmpl w:val="039CBA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4D47709A"/>
    <w:multiLevelType w:val="hybridMultilevel"/>
    <w:tmpl w:val="26726A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16"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60EC1A7D"/>
    <w:multiLevelType w:val="hybridMultilevel"/>
    <w:tmpl w:val="D74AC1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79B57654"/>
    <w:multiLevelType w:val="hybridMultilevel"/>
    <w:tmpl w:val="9A86A3D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7C0F2441"/>
    <w:multiLevelType w:val="hybridMultilevel"/>
    <w:tmpl w:val="09C2BE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7E431523"/>
    <w:multiLevelType w:val="hybridMultilevel"/>
    <w:tmpl w:val="16D404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15"/>
  </w:num>
  <w:num w:numId="4" w16cid:durableId="288512512">
    <w:abstractNumId w:val="16"/>
  </w:num>
  <w:num w:numId="5" w16cid:durableId="358094909">
    <w:abstractNumId w:val="6"/>
  </w:num>
  <w:num w:numId="6" w16cid:durableId="1004746632">
    <w:abstractNumId w:val="8"/>
  </w:num>
  <w:num w:numId="7" w16cid:durableId="101993393">
    <w:abstractNumId w:val="20"/>
  </w:num>
  <w:num w:numId="8" w16cid:durableId="2040811496">
    <w:abstractNumId w:val="10"/>
  </w:num>
  <w:num w:numId="9" w16cid:durableId="1753619410">
    <w:abstractNumId w:val="19"/>
  </w:num>
  <w:num w:numId="10" w16cid:durableId="1362583618">
    <w:abstractNumId w:val="7"/>
  </w:num>
  <w:num w:numId="11" w16cid:durableId="1069689841">
    <w:abstractNumId w:val="21"/>
  </w:num>
  <w:num w:numId="12" w16cid:durableId="439836798">
    <w:abstractNumId w:val="4"/>
  </w:num>
  <w:num w:numId="13" w16cid:durableId="327172847">
    <w:abstractNumId w:val="5"/>
  </w:num>
  <w:num w:numId="14" w16cid:durableId="1574198072">
    <w:abstractNumId w:val="14"/>
  </w:num>
  <w:num w:numId="15" w16cid:durableId="196504387">
    <w:abstractNumId w:val="13"/>
  </w:num>
  <w:num w:numId="16" w16cid:durableId="574244910">
    <w:abstractNumId w:val="17"/>
  </w:num>
  <w:num w:numId="17" w16cid:durableId="2131779209">
    <w:abstractNumId w:val="18"/>
  </w:num>
  <w:num w:numId="18" w16cid:durableId="1771395342">
    <w:abstractNumId w:val="12"/>
  </w:num>
  <w:num w:numId="19" w16cid:durableId="921915345">
    <w:abstractNumId w:val="11"/>
  </w:num>
  <w:num w:numId="20" w16cid:durableId="2012752115">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2EA7"/>
    <w:rsid w:val="00004579"/>
    <w:rsid w:val="000048D7"/>
    <w:rsid w:val="00004941"/>
    <w:rsid w:val="00005014"/>
    <w:rsid w:val="0000731B"/>
    <w:rsid w:val="00007569"/>
    <w:rsid w:val="0001000B"/>
    <w:rsid w:val="00010C33"/>
    <w:rsid w:val="000117CF"/>
    <w:rsid w:val="00011A7E"/>
    <w:rsid w:val="00011FA4"/>
    <w:rsid w:val="000124B5"/>
    <w:rsid w:val="00012652"/>
    <w:rsid w:val="00012FFF"/>
    <w:rsid w:val="00014E26"/>
    <w:rsid w:val="00016494"/>
    <w:rsid w:val="00016BE5"/>
    <w:rsid w:val="00017139"/>
    <w:rsid w:val="00017BC2"/>
    <w:rsid w:val="00020020"/>
    <w:rsid w:val="00020BED"/>
    <w:rsid w:val="000215DB"/>
    <w:rsid w:val="000220D7"/>
    <w:rsid w:val="000220E1"/>
    <w:rsid w:val="00023945"/>
    <w:rsid w:val="00023D0B"/>
    <w:rsid w:val="00024CE0"/>
    <w:rsid w:val="00024D65"/>
    <w:rsid w:val="00025BAB"/>
    <w:rsid w:val="00025FA3"/>
    <w:rsid w:val="000260D8"/>
    <w:rsid w:val="00026992"/>
    <w:rsid w:val="0003069B"/>
    <w:rsid w:val="00031C30"/>
    <w:rsid w:val="00032836"/>
    <w:rsid w:val="0003434E"/>
    <w:rsid w:val="000362E2"/>
    <w:rsid w:val="0003647D"/>
    <w:rsid w:val="000371F2"/>
    <w:rsid w:val="00040158"/>
    <w:rsid w:val="0004239B"/>
    <w:rsid w:val="000433B2"/>
    <w:rsid w:val="00043BD1"/>
    <w:rsid w:val="00043CE0"/>
    <w:rsid w:val="00044336"/>
    <w:rsid w:val="0004461C"/>
    <w:rsid w:val="0004536B"/>
    <w:rsid w:val="000455C0"/>
    <w:rsid w:val="00045C44"/>
    <w:rsid w:val="00046B0A"/>
    <w:rsid w:val="000474F8"/>
    <w:rsid w:val="00050406"/>
    <w:rsid w:val="00050CBF"/>
    <w:rsid w:val="000515ED"/>
    <w:rsid w:val="00053864"/>
    <w:rsid w:val="00053B6E"/>
    <w:rsid w:val="00054748"/>
    <w:rsid w:val="00055795"/>
    <w:rsid w:val="00055844"/>
    <w:rsid w:val="00060F78"/>
    <w:rsid w:val="000617E7"/>
    <w:rsid w:val="00062902"/>
    <w:rsid w:val="00062E81"/>
    <w:rsid w:val="00063C5E"/>
    <w:rsid w:val="00064C7C"/>
    <w:rsid w:val="000659BB"/>
    <w:rsid w:val="00066966"/>
    <w:rsid w:val="00067748"/>
    <w:rsid w:val="000679CF"/>
    <w:rsid w:val="00067CF8"/>
    <w:rsid w:val="00071DA5"/>
    <w:rsid w:val="00072694"/>
    <w:rsid w:val="000741C8"/>
    <w:rsid w:val="00074BFF"/>
    <w:rsid w:val="00074D55"/>
    <w:rsid w:val="00075837"/>
    <w:rsid w:val="000759F7"/>
    <w:rsid w:val="0007781E"/>
    <w:rsid w:val="00081542"/>
    <w:rsid w:val="00081C19"/>
    <w:rsid w:val="0008263A"/>
    <w:rsid w:val="00083119"/>
    <w:rsid w:val="0008346C"/>
    <w:rsid w:val="00083D3E"/>
    <w:rsid w:val="000851A8"/>
    <w:rsid w:val="00086B7B"/>
    <w:rsid w:val="000873FC"/>
    <w:rsid w:val="000874C4"/>
    <w:rsid w:val="00087564"/>
    <w:rsid w:val="00092C99"/>
    <w:rsid w:val="00093488"/>
    <w:rsid w:val="00093810"/>
    <w:rsid w:val="00094739"/>
    <w:rsid w:val="00095E23"/>
    <w:rsid w:val="00097159"/>
    <w:rsid w:val="000976AE"/>
    <w:rsid w:val="000A06F3"/>
    <w:rsid w:val="000A1027"/>
    <w:rsid w:val="000A26B1"/>
    <w:rsid w:val="000A270C"/>
    <w:rsid w:val="000A2CAB"/>
    <w:rsid w:val="000A4185"/>
    <w:rsid w:val="000A56D7"/>
    <w:rsid w:val="000A57BB"/>
    <w:rsid w:val="000A68E5"/>
    <w:rsid w:val="000A6B4D"/>
    <w:rsid w:val="000B1AAA"/>
    <w:rsid w:val="000B2163"/>
    <w:rsid w:val="000B2C66"/>
    <w:rsid w:val="000B4524"/>
    <w:rsid w:val="000B467C"/>
    <w:rsid w:val="000B4FD8"/>
    <w:rsid w:val="000B6354"/>
    <w:rsid w:val="000B6371"/>
    <w:rsid w:val="000B6FE2"/>
    <w:rsid w:val="000B70FA"/>
    <w:rsid w:val="000B7E3D"/>
    <w:rsid w:val="000C0CB6"/>
    <w:rsid w:val="000C2F33"/>
    <w:rsid w:val="000C4D34"/>
    <w:rsid w:val="000C5CCF"/>
    <w:rsid w:val="000C61E9"/>
    <w:rsid w:val="000C6D79"/>
    <w:rsid w:val="000C7C2A"/>
    <w:rsid w:val="000D00E3"/>
    <w:rsid w:val="000D0F18"/>
    <w:rsid w:val="000D1273"/>
    <w:rsid w:val="000D276F"/>
    <w:rsid w:val="000D289F"/>
    <w:rsid w:val="000D3F81"/>
    <w:rsid w:val="000D3F97"/>
    <w:rsid w:val="000D4434"/>
    <w:rsid w:val="000D52B1"/>
    <w:rsid w:val="000D5999"/>
    <w:rsid w:val="000D5F4B"/>
    <w:rsid w:val="000D66E5"/>
    <w:rsid w:val="000D670C"/>
    <w:rsid w:val="000D6ACB"/>
    <w:rsid w:val="000D7567"/>
    <w:rsid w:val="000E0366"/>
    <w:rsid w:val="000E0D03"/>
    <w:rsid w:val="000E0D3F"/>
    <w:rsid w:val="000E0DFA"/>
    <w:rsid w:val="000E0FC7"/>
    <w:rsid w:val="000E129C"/>
    <w:rsid w:val="000E2233"/>
    <w:rsid w:val="000E2E51"/>
    <w:rsid w:val="000E4CD7"/>
    <w:rsid w:val="000E5514"/>
    <w:rsid w:val="000E5532"/>
    <w:rsid w:val="000E62E9"/>
    <w:rsid w:val="000E6E7C"/>
    <w:rsid w:val="000E70FE"/>
    <w:rsid w:val="000E71D8"/>
    <w:rsid w:val="000E773A"/>
    <w:rsid w:val="000E782E"/>
    <w:rsid w:val="000F10A4"/>
    <w:rsid w:val="000F1448"/>
    <w:rsid w:val="000F1872"/>
    <w:rsid w:val="000F26B4"/>
    <w:rsid w:val="000F2C9D"/>
    <w:rsid w:val="000F384C"/>
    <w:rsid w:val="000F41A8"/>
    <w:rsid w:val="000F5282"/>
    <w:rsid w:val="000F6351"/>
    <w:rsid w:val="000F6AF9"/>
    <w:rsid w:val="000F72B5"/>
    <w:rsid w:val="000F7DAA"/>
    <w:rsid w:val="0010181F"/>
    <w:rsid w:val="001049B5"/>
    <w:rsid w:val="00105A31"/>
    <w:rsid w:val="001066BB"/>
    <w:rsid w:val="0010695B"/>
    <w:rsid w:val="00106C63"/>
    <w:rsid w:val="00110E61"/>
    <w:rsid w:val="00111E0A"/>
    <w:rsid w:val="00111F16"/>
    <w:rsid w:val="00113373"/>
    <w:rsid w:val="00113E29"/>
    <w:rsid w:val="00113F93"/>
    <w:rsid w:val="00114612"/>
    <w:rsid w:val="001158A8"/>
    <w:rsid w:val="00115A20"/>
    <w:rsid w:val="001165A0"/>
    <w:rsid w:val="00116E23"/>
    <w:rsid w:val="001201D4"/>
    <w:rsid w:val="001217B9"/>
    <w:rsid w:val="00123C2C"/>
    <w:rsid w:val="00124A32"/>
    <w:rsid w:val="00125999"/>
    <w:rsid w:val="00125E04"/>
    <w:rsid w:val="00127C07"/>
    <w:rsid w:val="00127D93"/>
    <w:rsid w:val="00130B40"/>
    <w:rsid w:val="00130D10"/>
    <w:rsid w:val="0013141B"/>
    <w:rsid w:val="00131A24"/>
    <w:rsid w:val="00132390"/>
    <w:rsid w:val="001328C3"/>
    <w:rsid w:val="00132E8E"/>
    <w:rsid w:val="00133140"/>
    <w:rsid w:val="00133AF2"/>
    <w:rsid w:val="001342CA"/>
    <w:rsid w:val="00134463"/>
    <w:rsid w:val="0013555F"/>
    <w:rsid w:val="00136C28"/>
    <w:rsid w:val="00136CD1"/>
    <w:rsid w:val="0013764A"/>
    <w:rsid w:val="00137787"/>
    <w:rsid w:val="00137FAC"/>
    <w:rsid w:val="001401F1"/>
    <w:rsid w:val="0014093E"/>
    <w:rsid w:val="00141442"/>
    <w:rsid w:val="00142B95"/>
    <w:rsid w:val="001431B5"/>
    <w:rsid w:val="001446BA"/>
    <w:rsid w:val="00144EC3"/>
    <w:rsid w:val="00145215"/>
    <w:rsid w:val="00145E47"/>
    <w:rsid w:val="00146727"/>
    <w:rsid w:val="00147082"/>
    <w:rsid w:val="001470EB"/>
    <w:rsid w:val="001508C2"/>
    <w:rsid w:val="00151850"/>
    <w:rsid w:val="00151F23"/>
    <w:rsid w:val="0015262E"/>
    <w:rsid w:val="00153E72"/>
    <w:rsid w:val="0015411C"/>
    <w:rsid w:val="0015716A"/>
    <w:rsid w:val="0015775D"/>
    <w:rsid w:val="00157D3E"/>
    <w:rsid w:val="001604E2"/>
    <w:rsid w:val="00162BF4"/>
    <w:rsid w:val="00163626"/>
    <w:rsid w:val="00163916"/>
    <w:rsid w:val="00163DBC"/>
    <w:rsid w:val="00163E8A"/>
    <w:rsid w:val="001647E3"/>
    <w:rsid w:val="00164C75"/>
    <w:rsid w:val="00164D12"/>
    <w:rsid w:val="00164FE0"/>
    <w:rsid w:val="001656A7"/>
    <w:rsid w:val="00165F04"/>
    <w:rsid w:val="001661B2"/>
    <w:rsid w:val="00166A29"/>
    <w:rsid w:val="00166A8C"/>
    <w:rsid w:val="00167B33"/>
    <w:rsid w:val="00170D03"/>
    <w:rsid w:val="00172102"/>
    <w:rsid w:val="0017224A"/>
    <w:rsid w:val="00172D6C"/>
    <w:rsid w:val="001758ED"/>
    <w:rsid w:val="001769F5"/>
    <w:rsid w:val="00176BD6"/>
    <w:rsid w:val="001771E9"/>
    <w:rsid w:val="0017729F"/>
    <w:rsid w:val="00177793"/>
    <w:rsid w:val="001778BA"/>
    <w:rsid w:val="00177AAB"/>
    <w:rsid w:val="00177C05"/>
    <w:rsid w:val="00177DC5"/>
    <w:rsid w:val="0018010C"/>
    <w:rsid w:val="0018159D"/>
    <w:rsid w:val="001818F4"/>
    <w:rsid w:val="00182226"/>
    <w:rsid w:val="001826EA"/>
    <w:rsid w:val="00183275"/>
    <w:rsid w:val="001840C5"/>
    <w:rsid w:val="001842F4"/>
    <w:rsid w:val="00184DCA"/>
    <w:rsid w:val="00186A9E"/>
    <w:rsid w:val="00186BED"/>
    <w:rsid w:val="0018716B"/>
    <w:rsid w:val="001909CE"/>
    <w:rsid w:val="00192CCF"/>
    <w:rsid w:val="0019393A"/>
    <w:rsid w:val="00194892"/>
    <w:rsid w:val="00196020"/>
    <w:rsid w:val="001976E1"/>
    <w:rsid w:val="00197A0E"/>
    <w:rsid w:val="001A0251"/>
    <w:rsid w:val="001A07D2"/>
    <w:rsid w:val="001A12D3"/>
    <w:rsid w:val="001A1BB4"/>
    <w:rsid w:val="001A2315"/>
    <w:rsid w:val="001A3DA7"/>
    <w:rsid w:val="001A4261"/>
    <w:rsid w:val="001A4613"/>
    <w:rsid w:val="001A4656"/>
    <w:rsid w:val="001A48A4"/>
    <w:rsid w:val="001A4B01"/>
    <w:rsid w:val="001A4D54"/>
    <w:rsid w:val="001A649F"/>
    <w:rsid w:val="001B0B75"/>
    <w:rsid w:val="001B20F1"/>
    <w:rsid w:val="001B27BC"/>
    <w:rsid w:val="001B2C09"/>
    <w:rsid w:val="001B300F"/>
    <w:rsid w:val="001B326B"/>
    <w:rsid w:val="001B3684"/>
    <w:rsid w:val="001B3C55"/>
    <w:rsid w:val="001B3D10"/>
    <w:rsid w:val="001B427A"/>
    <w:rsid w:val="001B4811"/>
    <w:rsid w:val="001B74CB"/>
    <w:rsid w:val="001B7BA0"/>
    <w:rsid w:val="001B7F7F"/>
    <w:rsid w:val="001C02BF"/>
    <w:rsid w:val="001C20C9"/>
    <w:rsid w:val="001C27D1"/>
    <w:rsid w:val="001C4438"/>
    <w:rsid w:val="001C5360"/>
    <w:rsid w:val="001C6373"/>
    <w:rsid w:val="001C6E61"/>
    <w:rsid w:val="001C7473"/>
    <w:rsid w:val="001C7661"/>
    <w:rsid w:val="001C792E"/>
    <w:rsid w:val="001D04F5"/>
    <w:rsid w:val="001D1791"/>
    <w:rsid w:val="001D1A93"/>
    <w:rsid w:val="001D1C99"/>
    <w:rsid w:val="001D2AC1"/>
    <w:rsid w:val="001D3951"/>
    <w:rsid w:val="001D3A4B"/>
    <w:rsid w:val="001D5ACF"/>
    <w:rsid w:val="001D603F"/>
    <w:rsid w:val="001D6096"/>
    <w:rsid w:val="001E0066"/>
    <w:rsid w:val="001E01CC"/>
    <w:rsid w:val="001E07C7"/>
    <w:rsid w:val="001E0905"/>
    <w:rsid w:val="001E0FF9"/>
    <w:rsid w:val="001E18C6"/>
    <w:rsid w:val="001E1DB8"/>
    <w:rsid w:val="001E22CC"/>
    <w:rsid w:val="001E5309"/>
    <w:rsid w:val="001E55EA"/>
    <w:rsid w:val="001E577A"/>
    <w:rsid w:val="001E7D40"/>
    <w:rsid w:val="001E7EAA"/>
    <w:rsid w:val="001F00FD"/>
    <w:rsid w:val="001F0418"/>
    <w:rsid w:val="001F0884"/>
    <w:rsid w:val="001F12FD"/>
    <w:rsid w:val="001F1EE2"/>
    <w:rsid w:val="001F22CC"/>
    <w:rsid w:val="001F2AC7"/>
    <w:rsid w:val="001F437F"/>
    <w:rsid w:val="001F54FE"/>
    <w:rsid w:val="001F5DEC"/>
    <w:rsid w:val="001F6D6C"/>
    <w:rsid w:val="001F7B7F"/>
    <w:rsid w:val="0020015C"/>
    <w:rsid w:val="00200AE9"/>
    <w:rsid w:val="00200B61"/>
    <w:rsid w:val="00200CF8"/>
    <w:rsid w:val="00200EFB"/>
    <w:rsid w:val="0020103B"/>
    <w:rsid w:val="002011A6"/>
    <w:rsid w:val="0020255A"/>
    <w:rsid w:val="00203767"/>
    <w:rsid w:val="00204B03"/>
    <w:rsid w:val="0020608E"/>
    <w:rsid w:val="00206576"/>
    <w:rsid w:val="002067D1"/>
    <w:rsid w:val="002073BB"/>
    <w:rsid w:val="002105C1"/>
    <w:rsid w:val="0021065F"/>
    <w:rsid w:val="00211846"/>
    <w:rsid w:val="002120A3"/>
    <w:rsid w:val="0021233F"/>
    <w:rsid w:val="00212C6A"/>
    <w:rsid w:val="00214477"/>
    <w:rsid w:val="00214D62"/>
    <w:rsid w:val="00215350"/>
    <w:rsid w:val="00215768"/>
    <w:rsid w:val="0021746E"/>
    <w:rsid w:val="002178C5"/>
    <w:rsid w:val="002201B0"/>
    <w:rsid w:val="002206B6"/>
    <w:rsid w:val="00223AA5"/>
    <w:rsid w:val="00223C44"/>
    <w:rsid w:val="002240B8"/>
    <w:rsid w:val="002251A1"/>
    <w:rsid w:val="00226667"/>
    <w:rsid w:val="00226B7A"/>
    <w:rsid w:val="00227241"/>
    <w:rsid w:val="00227F44"/>
    <w:rsid w:val="00230147"/>
    <w:rsid w:val="00230392"/>
    <w:rsid w:val="002303B3"/>
    <w:rsid w:val="002323A7"/>
    <w:rsid w:val="00233297"/>
    <w:rsid w:val="00233438"/>
    <w:rsid w:val="00233D9C"/>
    <w:rsid w:val="00235B7A"/>
    <w:rsid w:val="002364D1"/>
    <w:rsid w:val="00237611"/>
    <w:rsid w:val="00237CE4"/>
    <w:rsid w:val="00237E3D"/>
    <w:rsid w:val="00237FAB"/>
    <w:rsid w:val="002400FD"/>
    <w:rsid w:val="0024060E"/>
    <w:rsid w:val="002411BC"/>
    <w:rsid w:val="0024157E"/>
    <w:rsid w:val="002416AC"/>
    <w:rsid w:val="00243327"/>
    <w:rsid w:val="0024412C"/>
    <w:rsid w:val="0024481C"/>
    <w:rsid w:val="00244DC2"/>
    <w:rsid w:val="002462C1"/>
    <w:rsid w:val="0024657B"/>
    <w:rsid w:val="002472E8"/>
    <w:rsid w:val="0025427B"/>
    <w:rsid w:val="0025438B"/>
    <w:rsid w:val="00254970"/>
    <w:rsid w:val="002549D8"/>
    <w:rsid w:val="002562D1"/>
    <w:rsid w:val="0025680B"/>
    <w:rsid w:val="00256F5C"/>
    <w:rsid w:val="002570BB"/>
    <w:rsid w:val="00257177"/>
    <w:rsid w:val="00257ACC"/>
    <w:rsid w:val="002605EC"/>
    <w:rsid w:val="00260718"/>
    <w:rsid w:val="00260A5E"/>
    <w:rsid w:val="00261B34"/>
    <w:rsid w:val="00262BEC"/>
    <w:rsid w:val="00264610"/>
    <w:rsid w:val="00266B97"/>
    <w:rsid w:val="00266E57"/>
    <w:rsid w:val="002670AD"/>
    <w:rsid w:val="002706D0"/>
    <w:rsid w:val="00271D8C"/>
    <w:rsid w:val="00272775"/>
    <w:rsid w:val="00272E04"/>
    <w:rsid w:val="00274144"/>
    <w:rsid w:val="00275776"/>
    <w:rsid w:val="002765B1"/>
    <w:rsid w:val="00276ACD"/>
    <w:rsid w:val="00280C86"/>
    <w:rsid w:val="00282828"/>
    <w:rsid w:val="00282C8E"/>
    <w:rsid w:val="00282E13"/>
    <w:rsid w:val="00283A14"/>
    <w:rsid w:val="00283C71"/>
    <w:rsid w:val="00285EAF"/>
    <w:rsid w:val="00286E3D"/>
    <w:rsid w:val="0028711C"/>
    <w:rsid w:val="002871F6"/>
    <w:rsid w:val="0028767D"/>
    <w:rsid w:val="00287ED1"/>
    <w:rsid w:val="0029058D"/>
    <w:rsid w:val="002914D1"/>
    <w:rsid w:val="00291E57"/>
    <w:rsid w:val="00291E82"/>
    <w:rsid w:val="0029232B"/>
    <w:rsid w:val="0029343B"/>
    <w:rsid w:val="00293C40"/>
    <w:rsid w:val="002941F8"/>
    <w:rsid w:val="0029445B"/>
    <w:rsid w:val="002948E5"/>
    <w:rsid w:val="0029505A"/>
    <w:rsid w:val="0029525C"/>
    <w:rsid w:val="0029557B"/>
    <w:rsid w:val="00295910"/>
    <w:rsid w:val="00297F77"/>
    <w:rsid w:val="00297FA7"/>
    <w:rsid w:val="002A0BCA"/>
    <w:rsid w:val="002A2400"/>
    <w:rsid w:val="002A3318"/>
    <w:rsid w:val="002A4798"/>
    <w:rsid w:val="002A4FDD"/>
    <w:rsid w:val="002A694F"/>
    <w:rsid w:val="002A7986"/>
    <w:rsid w:val="002B1E68"/>
    <w:rsid w:val="002B22A0"/>
    <w:rsid w:val="002B3336"/>
    <w:rsid w:val="002B4207"/>
    <w:rsid w:val="002B4569"/>
    <w:rsid w:val="002B5018"/>
    <w:rsid w:val="002B58D1"/>
    <w:rsid w:val="002B592B"/>
    <w:rsid w:val="002B5FE7"/>
    <w:rsid w:val="002B612E"/>
    <w:rsid w:val="002B78AA"/>
    <w:rsid w:val="002C1F33"/>
    <w:rsid w:val="002C207D"/>
    <w:rsid w:val="002C216F"/>
    <w:rsid w:val="002C2B26"/>
    <w:rsid w:val="002C2E8B"/>
    <w:rsid w:val="002C30EC"/>
    <w:rsid w:val="002C3271"/>
    <w:rsid w:val="002C63EA"/>
    <w:rsid w:val="002C68CC"/>
    <w:rsid w:val="002D0593"/>
    <w:rsid w:val="002D1334"/>
    <w:rsid w:val="002D19FF"/>
    <w:rsid w:val="002D25C8"/>
    <w:rsid w:val="002D274B"/>
    <w:rsid w:val="002D2EE1"/>
    <w:rsid w:val="002D37B5"/>
    <w:rsid w:val="002D3886"/>
    <w:rsid w:val="002D4594"/>
    <w:rsid w:val="002D45CB"/>
    <w:rsid w:val="002D4939"/>
    <w:rsid w:val="002D5D26"/>
    <w:rsid w:val="002D5E95"/>
    <w:rsid w:val="002D5F2E"/>
    <w:rsid w:val="002D65E8"/>
    <w:rsid w:val="002D66D1"/>
    <w:rsid w:val="002E024C"/>
    <w:rsid w:val="002E0C99"/>
    <w:rsid w:val="002E2F16"/>
    <w:rsid w:val="002E31E4"/>
    <w:rsid w:val="002E4868"/>
    <w:rsid w:val="002E49C6"/>
    <w:rsid w:val="002E54CF"/>
    <w:rsid w:val="002E596D"/>
    <w:rsid w:val="002E5AB6"/>
    <w:rsid w:val="002E7BFB"/>
    <w:rsid w:val="002F05AA"/>
    <w:rsid w:val="002F2CB4"/>
    <w:rsid w:val="002F4777"/>
    <w:rsid w:val="002F4AA5"/>
    <w:rsid w:val="002F4DFE"/>
    <w:rsid w:val="002F5364"/>
    <w:rsid w:val="002F6CFE"/>
    <w:rsid w:val="002F75F1"/>
    <w:rsid w:val="002F776C"/>
    <w:rsid w:val="00300A4C"/>
    <w:rsid w:val="00301B91"/>
    <w:rsid w:val="00302A97"/>
    <w:rsid w:val="00304042"/>
    <w:rsid w:val="0030479C"/>
    <w:rsid w:val="00305294"/>
    <w:rsid w:val="00305426"/>
    <w:rsid w:val="00306861"/>
    <w:rsid w:val="00307DFA"/>
    <w:rsid w:val="003101CD"/>
    <w:rsid w:val="003106DF"/>
    <w:rsid w:val="0031086A"/>
    <w:rsid w:val="0031586D"/>
    <w:rsid w:val="00315F13"/>
    <w:rsid w:val="0031661A"/>
    <w:rsid w:val="00317A06"/>
    <w:rsid w:val="00317BFB"/>
    <w:rsid w:val="00317F5B"/>
    <w:rsid w:val="00321824"/>
    <w:rsid w:val="00321A7E"/>
    <w:rsid w:val="00323017"/>
    <w:rsid w:val="00323E08"/>
    <w:rsid w:val="003259C8"/>
    <w:rsid w:val="00326AF2"/>
    <w:rsid w:val="00327417"/>
    <w:rsid w:val="003279ED"/>
    <w:rsid w:val="00327A23"/>
    <w:rsid w:val="00327C85"/>
    <w:rsid w:val="0033042C"/>
    <w:rsid w:val="00330876"/>
    <w:rsid w:val="00330E2F"/>
    <w:rsid w:val="00330E3D"/>
    <w:rsid w:val="0033134E"/>
    <w:rsid w:val="00331565"/>
    <w:rsid w:val="00332044"/>
    <w:rsid w:val="00332251"/>
    <w:rsid w:val="00333D29"/>
    <w:rsid w:val="003348E1"/>
    <w:rsid w:val="00335DEF"/>
    <w:rsid w:val="0034177D"/>
    <w:rsid w:val="00341B72"/>
    <w:rsid w:val="00342221"/>
    <w:rsid w:val="00343672"/>
    <w:rsid w:val="003438AB"/>
    <w:rsid w:val="0034412E"/>
    <w:rsid w:val="003446C6"/>
    <w:rsid w:val="00344FCC"/>
    <w:rsid w:val="00345127"/>
    <w:rsid w:val="00345652"/>
    <w:rsid w:val="00346EFD"/>
    <w:rsid w:val="003507E1"/>
    <w:rsid w:val="00354B9D"/>
    <w:rsid w:val="00357013"/>
    <w:rsid w:val="00357BC3"/>
    <w:rsid w:val="00360A25"/>
    <w:rsid w:val="003619D4"/>
    <w:rsid w:val="00362180"/>
    <w:rsid w:val="00362D2F"/>
    <w:rsid w:val="00363529"/>
    <w:rsid w:val="00363775"/>
    <w:rsid w:val="00364139"/>
    <w:rsid w:val="003672B9"/>
    <w:rsid w:val="00367F78"/>
    <w:rsid w:val="00367FE0"/>
    <w:rsid w:val="0037092E"/>
    <w:rsid w:val="00372C1A"/>
    <w:rsid w:val="00372C3C"/>
    <w:rsid w:val="003735B9"/>
    <w:rsid w:val="003736D4"/>
    <w:rsid w:val="003739B9"/>
    <w:rsid w:val="00374104"/>
    <w:rsid w:val="00375A8A"/>
    <w:rsid w:val="00375D2D"/>
    <w:rsid w:val="0037727A"/>
    <w:rsid w:val="00377A28"/>
    <w:rsid w:val="00380A02"/>
    <w:rsid w:val="00384836"/>
    <w:rsid w:val="003848BF"/>
    <w:rsid w:val="003862FF"/>
    <w:rsid w:val="00386629"/>
    <w:rsid w:val="0038710C"/>
    <w:rsid w:val="003876EB"/>
    <w:rsid w:val="0038797D"/>
    <w:rsid w:val="00387C95"/>
    <w:rsid w:val="0039133E"/>
    <w:rsid w:val="003933A1"/>
    <w:rsid w:val="00393991"/>
    <w:rsid w:val="00393A4C"/>
    <w:rsid w:val="00393DAE"/>
    <w:rsid w:val="003948F3"/>
    <w:rsid w:val="00394DE9"/>
    <w:rsid w:val="003956B2"/>
    <w:rsid w:val="00395FF6"/>
    <w:rsid w:val="003963A3"/>
    <w:rsid w:val="0039652F"/>
    <w:rsid w:val="00396A60"/>
    <w:rsid w:val="0039750E"/>
    <w:rsid w:val="0039777D"/>
    <w:rsid w:val="00397B5B"/>
    <w:rsid w:val="003A01F4"/>
    <w:rsid w:val="003A0BFF"/>
    <w:rsid w:val="003A0F96"/>
    <w:rsid w:val="003A1E9E"/>
    <w:rsid w:val="003A2673"/>
    <w:rsid w:val="003A293E"/>
    <w:rsid w:val="003A29FC"/>
    <w:rsid w:val="003A2EC9"/>
    <w:rsid w:val="003A35A4"/>
    <w:rsid w:val="003A3D80"/>
    <w:rsid w:val="003A42C8"/>
    <w:rsid w:val="003A4EA7"/>
    <w:rsid w:val="003A5D2A"/>
    <w:rsid w:val="003A6591"/>
    <w:rsid w:val="003A7DDD"/>
    <w:rsid w:val="003B0BC8"/>
    <w:rsid w:val="003B27A4"/>
    <w:rsid w:val="003B394F"/>
    <w:rsid w:val="003B4132"/>
    <w:rsid w:val="003B46D5"/>
    <w:rsid w:val="003B6F03"/>
    <w:rsid w:val="003B783F"/>
    <w:rsid w:val="003C0C00"/>
    <w:rsid w:val="003C1835"/>
    <w:rsid w:val="003C209B"/>
    <w:rsid w:val="003C3985"/>
    <w:rsid w:val="003C42FB"/>
    <w:rsid w:val="003C501C"/>
    <w:rsid w:val="003C6612"/>
    <w:rsid w:val="003C7221"/>
    <w:rsid w:val="003C7A9C"/>
    <w:rsid w:val="003C7ED9"/>
    <w:rsid w:val="003D07E3"/>
    <w:rsid w:val="003D205F"/>
    <w:rsid w:val="003D3A03"/>
    <w:rsid w:val="003D4673"/>
    <w:rsid w:val="003D5004"/>
    <w:rsid w:val="003D6277"/>
    <w:rsid w:val="003D6669"/>
    <w:rsid w:val="003D672B"/>
    <w:rsid w:val="003D6842"/>
    <w:rsid w:val="003D69A2"/>
    <w:rsid w:val="003D780C"/>
    <w:rsid w:val="003D78A9"/>
    <w:rsid w:val="003D7EA4"/>
    <w:rsid w:val="003E1437"/>
    <w:rsid w:val="003E14EA"/>
    <w:rsid w:val="003E32B0"/>
    <w:rsid w:val="003E347D"/>
    <w:rsid w:val="003E3B8B"/>
    <w:rsid w:val="003E4967"/>
    <w:rsid w:val="003E4C0C"/>
    <w:rsid w:val="003E4F02"/>
    <w:rsid w:val="003E58A9"/>
    <w:rsid w:val="003E5DDD"/>
    <w:rsid w:val="003E601D"/>
    <w:rsid w:val="003E60FE"/>
    <w:rsid w:val="003E627E"/>
    <w:rsid w:val="003E7BFE"/>
    <w:rsid w:val="003E7F8C"/>
    <w:rsid w:val="003F14C3"/>
    <w:rsid w:val="003F1E8F"/>
    <w:rsid w:val="003F2429"/>
    <w:rsid w:val="003F2A8D"/>
    <w:rsid w:val="003F38DF"/>
    <w:rsid w:val="003F47DE"/>
    <w:rsid w:val="003F4E9C"/>
    <w:rsid w:val="003F5576"/>
    <w:rsid w:val="003F5C9D"/>
    <w:rsid w:val="003F5E4B"/>
    <w:rsid w:val="003F670C"/>
    <w:rsid w:val="003F7419"/>
    <w:rsid w:val="003F7FCE"/>
    <w:rsid w:val="00400938"/>
    <w:rsid w:val="00400B6C"/>
    <w:rsid w:val="00401FFF"/>
    <w:rsid w:val="0040290B"/>
    <w:rsid w:val="00403EE3"/>
    <w:rsid w:val="00404055"/>
    <w:rsid w:val="00406484"/>
    <w:rsid w:val="004115DC"/>
    <w:rsid w:val="00411EBC"/>
    <w:rsid w:val="00412ECE"/>
    <w:rsid w:val="00413279"/>
    <w:rsid w:val="004138AD"/>
    <w:rsid w:val="004144CF"/>
    <w:rsid w:val="00414533"/>
    <w:rsid w:val="00416CAE"/>
    <w:rsid w:val="00420318"/>
    <w:rsid w:val="004203A7"/>
    <w:rsid w:val="00420599"/>
    <w:rsid w:val="004211C6"/>
    <w:rsid w:val="00421B6B"/>
    <w:rsid w:val="00422113"/>
    <w:rsid w:val="00422F69"/>
    <w:rsid w:val="00423789"/>
    <w:rsid w:val="00425E6F"/>
    <w:rsid w:val="0042651A"/>
    <w:rsid w:val="004268E2"/>
    <w:rsid w:val="004277B7"/>
    <w:rsid w:val="004311B3"/>
    <w:rsid w:val="004313D2"/>
    <w:rsid w:val="00431698"/>
    <w:rsid w:val="00431799"/>
    <w:rsid w:val="00431C86"/>
    <w:rsid w:val="00432804"/>
    <w:rsid w:val="00433190"/>
    <w:rsid w:val="00434451"/>
    <w:rsid w:val="0043467E"/>
    <w:rsid w:val="004348DA"/>
    <w:rsid w:val="00434B3D"/>
    <w:rsid w:val="00436D76"/>
    <w:rsid w:val="0044204D"/>
    <w:rsid w:val="004422FD"/>
    <w:rsid w:val="00442374"/>
    <w:rsid w:val="00444316"/>
    <w:rsid w:val="0044438F"/>
    <w:rsid w:val="00444408"/>
    <w:rsid w:val="00444660"/>
    <w:rsid w:val="004447CF"/>
    <w:rsid w:val="00444AE7"/>
    <w:rsid w:val="00444BF7"/>
    <w:rsid w:val="00444EBB"/>
    <w:rsid w:val="00447B58"/>
    <w:rsid w:val="00447DF3"/>
    <w:rsid w:val="00450429"/>
    <w:rsid w:val="00450513"/>
    <w:rsid w:val="004513C4"/>
    <w:rsid w:val="004538BE"/>
    <w:rsid w:val="00456BFE"/>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7D5E"/>
    <w:rsid w:val="00470B2E"/>
    <w:rsid w:val="00471147"/>
    <w:rsid w:val="00471626"/>
    <w:rsid w:val="00471CE6"/>
    <w:rsid w:val="0047296B"/>
    <w:rsid w:val="00472B7D"/>
    <w:rsid w:val="0047369F"/>
    <w:rsid w:val="00473858"/>
    <w:rsid w:val="00473A82"/>
    <w:rsid w:val="00473EEA"/>
    <w:rsid w:val="004742EB"/>
    <w:rsid w:val="004744E8"/>
    <w:rsid w:val="00474990"/>
    <w:rsid w:val="00474A86"/>
    <w:rsid w:val="00474D9B"/>
    <w:rsid w:val="00475214"/>
    <w:rsid w:val="00475EFC"/>
    <w:rsid w:val="00476317"/>
    <w:rsid w:val="0048121E"/>
    <w:rsid w:val="0048127D"/>
    <w:rsid w:val="0048160C"/>
    <w:rsid w:val="00481A29"/>
    <w:rsid w:val="00482B79"/>
    <w:rsid w:val="00482FDA"/>
    <w:rsid w:val="00483F8B"/>
    <w:rsid w:val="00485DBB"/>
    <w:rsid w:val="00485EC4"/>
    <w:rsid w:val="00487AA2"/>
    <w:rsid w:val="00492A07"/>
    <w:rsid w:val="00492EA6"/>
    <w:rsid w:val="00493152"/>
    <w:rsid w:val="004937BA"/>
    <w:rsid w:val="004937F1"/>
    <w:rsid w:val="00493939"/>
    <w:rsid w:val="0049410A"/>
    <w:rsid w:val="004944E7"/>
    <w:rsid w:val="00494F73"/>
    <w:rsid w:val="00495AC0"/>
    <w:rsid w:val="00495B78"/>
    <w:rsid w:val="00496CDC"/>
    <w:rsid w:val="004975BD"/>
    <w:rsid w:val="00497F01"/>
    <w:rsid w:val="004A29B0"/>
    <w:rsid w:val="004A2A57"/>
    <w:rsid w:val="004A2D16"/>
    <w:rsid w:val="004A4F69"/>
    <w:rsid w:val="004A5882"/>
    <w:rsid w:val="004A5E8F"/>
    <w:rsid w:val="004A6430"/>
    <w:rsid w:val="004B00B3"/>
    <w:rsid w:val="004B1BC8"/>
    <w:rsid w:val="004B1F48"/>
    <w:rsid w:val="004B23F2"/>
    <w:rsid w:val="004B2B58"/>
    <w:rsid w:val="004B2D41"/>
    <w:rsid w:val="004B3073"/>
    <w:rsid w:val="004B42BE"/>
    <w:rsid w:val="004B57C9"/>
    <w:rsid w:val="004B637A"/>
    <w:rsid w:val="004B641D"/>
    <w:rsid w:val="004B712F"/>
    <w:rsid w:val="004B759A"/>
    <w:rsid w:val="004C1AFA"/>
    <w:rsid w:val="004C1F8D"/>
    <w:rsid w:val="004C2195"/>
    <w:rsid w:val="004C23F7"/>
    <w:rsid w:val="004C5330"/>
    <w:rsid w:val="004C7861"/>
    <w:rsid w:val="004C7CCB"/>
    <w:rsid w:val="004D0C37"/>
    <w:rsid w:val="004D15E2"/>
    <w:rsid w:val="004D2A03"/>
    <w:rsid w:val="004D312D"/>
    <w:rsid w:val="004D3880"/>
    <w:rsid w:val="004D3B1D"/>
    <w:rsid w:val="004D3F61"/>
    <w:rsid w:val="004D4520"/>
    <w:rsid w:val="004D5EAB"/>
    <w:rsid w:val="004D60C9"/>
    <w:rsid w:val="004D61EE"/>
    <w:rsid w:val="004D7B13"/>
    <w:rsid w:val="004D7E4D"/>
    <w:rsid w:val="004E0BEB"/>
    <w:rsid w:val="004E0E4F"/>
    <w:rsid w:val="004E3128"/>
    <w:rsid w:val="004E3963"/>
    <w:rsid w:val="004E4280"/>
    <w:rsid w:val="004E4C7F"/>
    <w:rsid w:val="004E60ED"/>
    <w:rsid w:val="004E67F6"/>
    <w:rsid w:val="004E6A64"/>
    <w:rsid w:val="004E7E6D"/>
    <w:rsid w:val="004F03F5"/>
    <w:rsid w:val="004F2878"/>
    <w:rsid w:val="004F4CDA"/>
    <w:rsid w:val="004F4EBB"/>
    <w:rsid w:val="004F5F9D"/>
    <w:rsid w:val="004F78A8"/>
    <w:rsid w:val="00500B95"/>
    <w:rsid w:val="0050195B"/>
    <w:rsid w:val="00501FA6"/>
    <w:rsid w:val="0050284A"/>
    <w:rsid w:val="00502974"/>
    <w:rsid w:val="00502FF3"/>
    <w:rsid w:val="0050333B"/>
    <w:rsid w:val="005039F7"/>
    <w:rsid w:val="00504024"/>
    <w:rsid w:val="0050431D"/>
    <w:rsid w:val="0050453A"/>
    <w:rsid w:val="00504B93"/>
    <w:rsid w:val="00504D12"/>
    <w:rsid w:val="005063AA"/>
    <w:rsid w:val="00507251"/>
    <w:rsid w:val="00507613"/>
    <w:rsid w:val="00507909"/>
    <w:rsid w:val="00510DA3"/>
    <w:rsid w:val="005111F8"/>
    <w:rsid w:val="0051170C"/>
    <w:rsid w:val="00511732"/>
    <w:rsid w:val="00512988"/>
    <w:rsid w:val="00512A64"/>
    <w:rsid w:val="005133A9"/>
    <w:rsid w:val="00514197"/>
    <w:rsid w:val="00514C2A"/>
    <w:rsid w:val="0051518F"/>
    <w:rsid w:val="00515876"/>
    <w:rsid w:val="00515FE1"/>
    <w:rsid w:val="00516293"/>
    <w:rsid w:val="00517D73"/>
    <w:rsid w:val="00520FA2"/>
    <w:rsid w:val="0052209C"/>
    <w:rsid w:val="00523C8E"/>
    <w:rsid w:val="00524D4C"/>
    <w:rsid w:val="00524D74"/>
    <w:rsid w:val="0052581E"/>
    <w:rsid w:val="005265C5"/>
    <w:rsid w:val="005270B9"/>
    <w:rsid w:val="00527A61"/>
    <w:rsid w:val="00527C0B"/>
    <w:rsid w:val="00530508"/>
    <w:rsid w:val="0053165B"/>
    <w:rsid w:val="0053361A"/>
    <w:rsid w:val="0053442B"/>
    <w:rsid w:val="005362DE"/>
    <w:rsid w:val="00537DE2"/>
    <w:rsid w:val="0054002D"/>
    <w:rsid w:val="00541159"/>
    <w:rsid w:val="00541E57"/>
    <w:rsid w:val="00542129"/>
    <w:rsid w:val="00542444"/>
    <w:rsid w:val="005426C8"/>
    <w:rsid w:val="00542FF5"/>
    <w:rsid w:val="00543110"/>
    <w:rsid w:val="00543567"/>
    <w:rsid w:val="00543D69"/>
    <w:rsid w:val="005441DB"/>
    <w:rsid w:val="00545773"/>
    <w:rsid w:val="005471AE"/>
    <w:rsid w:val="00551A5B"/>
    <w:rsid w:val="00552B82"/>
    <w:rsid w:val="00553C2A"/>
    <w:rsid w:val="00554305"/>
    <w:rsid w:val="00554FD9"/>
    <w:rsid w:val="005554AA"/>
    <w:rsid w:val="00556BE1"/>
    <w:rsid w:val="005572D0"/>
    <w:rsid w:val="00560226"/>
    <w:rsid w:val="00560E01"/>
    <w:rsid w:val="00561F59"/>
    <w:rsid w:val="00562117"/>
    <w:rsid w:val="00562CBE"/>
    <w:rsid w:val="00563CE1"/>
    <w:rsid w:val="00564BA3"/>
    <w:rsid w:val="00564E91"/>
    <w:rsid w:val="005726BA"/>
    <w:rsid w:val="0057440C"/>
    <w:rsid w:val="0057469B"/>
    <w:rsid w:val="0057652E"/>
    <w:rsid w:val="0058077A"/>
    <w:rsid w:val="005814E4"/>
    <w:rsid w:val="00581D9E"/>
    <w:rsid w:val="00581DC2"/>
    <w:rsid w:val="00582981"/>
    <w:rsid w:val="00582ACA"/>
    <w:rsid w:val="00583CDD"/>
    <w:rsid w:val="00584F7F"/>
    <w:rsid w:val="00586D5B"/>
    <w:rsid w:val="00587EFF"/>
    <w:rsid w:val="005900C9"/>
    <w:rsid w:val="005902BA"/>
    <w:rsid w:val="00590756"/>
    <w:rsid w:val="00594224"/>
    <w:rsid w:val="00595DB8"/>
    <w:rsid w:val="00596219"/>
    <w:rsid w:val="00597FCD"/>
    <w:rsid w:val="005A015D"/>
    <w:rsid w:val="005A043E"/>
    <w:rsid w:val="005A09D3"/>
    <w:rsid w:val="005A0AB1"/>
    <w:rsid w:val="005A1009"/>
    <w:rsid w:val="005A12C0"/>
    <w:rsid w:val="005A1C38"/>
    <w:rsid w:val="005A2964"/>
    <w:rsid w:val="005A304E"/>
    <w:rsid w:val="005A31E2"/>
    <w:rsid w:val="005A3212"/>
    <w:rsid w:val="005A457C"/>
    <w:rsid w:val="005A6D51"/>
    <w:rsid w:val="005A6DA3"/>
    <w:rsid w:val="005B01E6"/>
    <w:rsid w:val="005B16A4"/>
    <w:rsid w:val="005B1884"/>
    <w:rsid w:val="005B18EC"/>
    <w:rsid w:val="005B2BAF"/>
    <w:rsid w:val="005B2DD1"/>
    <w:rsid w:val="005B348E"/>
    <w:rsid w:val="005B58B3"/>
    <w:rsid w:val="005B5AC2"/>
    <w:rsid w:val="005B61C1"/>
    <w:rsid w:val="005B6466"/>
    <w:rsid w:val="005B76E4"/>
    <w:rsid w:val="005B791F"/>
    <w:rsid w:val="005C09B0"/>
    <w:rsid w:val="005C0F72"/>
    <w:rsid w:val="005C17CD"/>
    <w:rsid w:val="005C214C"/>
    <w:rsid w:val="005C251A"/>
    <w:rsid w:val="005C27AA"/>
    <w:rsid w:val="005C31F2"/>
    <w:rsid w:val="005C4B8F"/>
    <w:rsid w:val="005C5748"/>
    <w:rsid w:val="005C760A"/>
    <w:rsid w:val="005D00C8"/>
    <w:rsid w:val="005D10E3"/>
    <w:rsid w:val="005D1350"/>
    <w:rsid w:val="005D1C37"/>
    <w:rsid w:val="005D1CF5"/>
    <w:rsid w:val="005D2451"/>
    <w:rsid w:val="005D399C"/>
    <w:rsid w:val="005D3A2D"/>
    <w:rsid w:val="005D4AB6"/>
    <w:rsid w:val="005D5707"/>
    <w:rsid w:val="005D5B98"/>
    <w:rsid w:val="005D5C7F"/>
    <w:rsid w:val="005D6764"/>
    <w:rsid w:val="005D695A"/>
    <w:rsid w:val="005D783B"/>
    <w:rsid w:val="005E08A7"/>
    <w:rsid w:val="005E08CF"/>
    <w:rsid w:val="005E1471"/>
    <w:rsid w:val="005E20AC"/>
    <w:rsid w:val="005E2201"/>
    <w:rsid w:val="005E2B8E"/>
    <w:rsid w:val="005E328C"/>
    <w:rsid w:val="005E3672"/>
    <w:rsid w:val="005E4682"/>
    <w:rsid w:val="005E4984"/>
    <w:rsid w:val="005E4FF8"/>
    <w:rsid w:val="005E5483"/>
    <w:rsid w:val="005E60EE"/>
    <w:rsid w:val="005E7AB2"/>
    <w:rsid w:val="005E7CC1"/>
    <w:rsid w:val="005E7E47"/>
    <w:rsid w:val="005E7F2C"/>
    <w:rsid w:val="005F048F"/>
    <w:rsid w:val="005F0602"/>
    <w:rsid w:val="005F14C2"/>
    <w:rsid w:val="005F1F79"/>
    <w:rsid w:val="005F373A"/>
    <w:rsid w:val="005F4C06"/>
    <w:rsid w:val="005F70C4"/>
    <w:rsid w:val="005F72BC"/>
    <w:rsid w:val="005F7548"/>
    <w:rsid w:val="00601674"/>
    <w:rsid w:val="006019D6"/>
    <w:rsid w:val="0060316D"/>
    <w:rsid w:val="006032E4"/>
    <w:rsid w:val="00604B9C"/>
    <w:rsid w:val="00605A6B"/>
    <w:rsid w:val="006064CB"/>
    <w:rsid w:val="0060723A"/>
    <w:rsid w:val="006072E7"/>
    <w:rsid w:val="00610569"/>
    <w:rsid w:val="00610C3D"/>
    <w:rsid w:val="00611145"/>
    <w:rsid w:val="006113C4"/>
    <w:rsid w:val="0061219F"/>
    <w:rsid w:val="00612356"/>
    <w:rsid w:val="0061303C"/>
    <w:rsid w:val="00613748"/>
    <w:rsid w:val="00614C68"/>
    <w:rsid w:val="00615385"/>
    <w:rsid w:val="0061551F"/>
    <w:rsid w:val="00615E8A"/>
    <w:rsid w:val="006165AE"/>
    <w:rsid w:val="006177E6"/>
    <w:rsid w:val="00617BE4"/>
    <w:rsid w:val="00617F6E"/>
    <w:rsid w:val="0062129D"/>
    <w:rsid w:val="006219A6"/>
    <w:rsid w:val="00622C93"/>
    <w:rsid w:val="00622D0B"/>
    <w:rsid w:val="00623CE4"/>
    <w:rsid w:val="00624C8B"/>
    <w:rsid w:val="00625EA2"/>
    <w:rsid w:val="00626660"/>
    <w:rsid w:val="006266B3"/>
    <w:rsid w:val="00626922"/>
    <w:rsid w:val="0062698F"/>
    <w:rsid w:val="00626C4E"/>
    <w:rsid w:val="00627721"/>
    <w:rsid w:val="0062777F"/>
    <w:rsid w:val="006302CC"/>
    <w:rsid w:val="00631303"/>
    <w:rsid w:val="006328A2"/>
    <w:rsid w:val="0063429F"/>
    <w:rsid w:val="0063446B"/>
    <w:rsid w:val="006350EB"/>
    <w:rsid w:val="0063518C"/>
    <w:rsid w:val="00635AEA"/>
    <w:rsid w:val="006363F3"/>
    <w:rsid w:val="00636A15"/>
    <w:rsid w:val="00636F3F"/>
    <w:rsid w:val="0063724A"/>
    <w:rsid w:val="006406FE"/>
    <w:rsid w:val="00640A09"/>
    <w:rsid w:val="00640ACF"/>
    <w:rsid w:val="00641002"/>
    <w:rsid w:val="006414A6"/>
    <w:rsid w:val="00641A45"/>
    <w:rsid w:val="00643095"/>
    <w:rsid w:val="0064376A"/>
    <w:rsid w:val="0064386D"/>
    <w:rsid w:val="00643C7A"/>
    <w:rsid w:val="00646D0C"/>
    <w:rsid w:val="00646F90"/>
    <w:rsid w:val="00647815"/>
    <w:rsid w:val="0064798A"/>
    <w:rsid w:val="0065070F"/>
    <w:rsid w:val="00651974"/>
    <w:rsid w:val="006520B7"/>
    <w:rsid w:val="00652D83"/>
    <w:rsid w:val="00652E8F"/>
    <w:rsid w:val="00652FD2"/>
    <w:rsid w:val="00653442"/>
    <w:rsid w:val="00653AF8"/>
    <w:rsid w:val="00653C95"/>
    <w:rsid w:val="00653D8A"/>
    <w:rsid w:val="00654739"/>
    <w:rsid w:val="00655430"/>
    <w:rsid w:val="0065600C"/>
    <w:rsid w:val="006560AB"/>
    <w:rsid w:val="006564B7"/>
    <w:rsid w:val="00656F7C"/>
    <w:rsid w:val="0066007D"/>
    <w:rsid w:val="00660975"/>
    <w:rsid w:val="00661095"/>
    <w:rsid w:val="00661DC3"/>
    <w:rsid w:val="00663E1B"/>
    <w:rsid w:val="00664139"/>
    <w:rsid w:val="0066427A"/>
    <w:rsid w:val="00664487"/>
    <w:rsid w:val="00664C0C"/>
    <w:rsid w:val="00664CE0"/>
    <w:rsid w:val="00664DDB"/>
    <w:rsid w:val="00665546"/>
    <w:rsid w:val="00665C90"/>
    <w:rsid w:val="00666DD4"/>
    <w:rsid w:val="006678F2"/>
    <w:rsid w:val="00670507"/>
    <w:rsid w:val="00670817"/>
    <w:rsid w:val="00672ED9"/>
    <w:rsid w:val="006738F4"/>
    <w:rsid w:val="00675FBA"/>
    <w:rsid w:val="006779A8"/>
    <w:rsid w:val="00680292"/>
    <w:rsid w:val="00680355"/>
    <w:rsid w:val="00680CF2"/>
    <w:rsid w:val="00680DD7"/>
    <w:rsid w:val="00681501"/>
    <w:rsid w:val="00681845"/>
    <w:rsid w:val="00683750"/>
    <w:rsid w:val="0068450B"/>
    <w:rsid w:val="00684C59"/>
    <w:rsid w:val="00684E29"/>
    <w:rsid w:val="006850F1"/>
    <w:rsid w:val="006855E8"/>
    <w:rsid w:val="00687021"/>
    <w:rsid w:val="006872A5"/>
    <w:rsid w:val="00687701"/>
    <w:rsid w:val="006877C2"/>
    <w:rsid w:val="006903B1"/>
    <w:rsid w:val="00690561"/>
    <w:rsid w:val="00691CAF"/>
    <w:rsid w:val="0069391A"/>
    <w:rsid w:val="0069446C"/>
    <w:rsid w:val="00695118"/>
    <w:rsid w:val="006958D2"/>
    <w:rsid w:val="00696F2E"/>
    <w:rsid w:val="006975C9"/>
    <w:rsid w:val="00697647"/>
    <w:rsid w:val="00697F2D"/>
    <w:rsid w:val="00697F6E"/>
    <w:rsid w:val="006A008D"/>
    <w:rsid w:val="006A0F26"/>
    <w:rsid w:val="006A1BE8"/>
    <w:rsid w:val="006A2BB6"/>
    <w:rsid w:val="006A36DC"/>
    <w:rsid w:val="006A52E6"/>
    <w:rsid w:val="006A54D7"/>
    <w:rsid w:val="006A6FD1"/>
    <w:rsid w:val="006A70B0"/>
    <w:rsid w:val="006A75B4"/>
    <w:rsid w:val="006A77F2"/>
    <w:rsid w:val="006A7D4F"/>
    <w:rsid w:val="006B02D0"/>
    <w:rsid w:val="006B04AB"/>
    <w:rsid w:val="006B0535"/>
    <w:rsid w:val="006B17DF"/>
    <w:rsid w:val="006B1A90"/>
    <w:rsid w:val="006B20F1"/>
    <w:rsid w:val="006B2BDB"/>
    <w:rsid w:val="006B3611"/>
    <w:rsid w:val="006B3822"/>
    <w:rsid w:val="006B4C36"/>
    <w:rsid w:val="006B690C"/>
    <w:rsid w:val="006B7643"/>
    <w:rsid w:val="006B7C74"/>
    <w:rsid w:val="006C17F2"/>
    <w:rsid w:val="006C1C3E"/>
    <w:rsid w:val="006C2CB6"/>
    <w:rsid w:val="006C5A3C"/>
    <w:rsid w:val="006C62EE"/>
    <w:rsid w:val="006C68F5"/>
    <w:rsid w:val="006D002E"/>
    <w:rsid w:val="006D5A4A"/>
    <w:rsid w:val="006D5A57"/>
    <w:rsid w:val="006D67D4"/>
    <w:rsid w:val="006D6E8A"/>
    <w:rsid w:val="006D71F6"/>
    <w:rsid w:val="006D76E7"/>
    <w:rsid w:val="006D7A52"/>
    <w:rsid w:val="006D7B6A"/>
    <w:rsid w:val="006E099B"/>
    <w:rsid w:val="006E20B3"/>
    <w:rsid w:val="006E307E"/>
    <w:rsid w:val="006E415C"/>
    <w:rsid w:val="006E4491"/>
    <w:rsid w:val="006E4FDA"/>
    <w:rsid w:val="006E57A1"/>
    <w:rsid w:val="006E60DB"/>
    <w:rsid w:val="006F0BBC"/>
    <w:rsid w:val="006F0BFD"/>
    <w:rsid w:val="006F312D"/>
    <w:rsid w:val="006F5E70"/>
    <w:rsid w:val="006F6A9D"/>
    <w:rsid w:val="007004CE"/>
    <w:rsid w:val="007018DF"/>
    <w:rsid w:val="00701D06"/>
    <w:rsid w:val="00702AA4"/>
    <w:rsid w:val="00702E0F"/>
    <w:rsid w:val="00703BE1"/>
    <w:rsid w:val="00705777"/>
    <w:rsid w:val="00705818"/>
    <w:rsid w:val="00710EE5"/>
    <w:rsid w:val="00710F54"/>
    <w:rsid w:val="00711154"/>
    <w:rsid w:val="00711975"/>
    <w:rsid w:val="00711D2E"/>
    <w:rsid w:val="00711DA4"/>
    <w:rsid w:val="00712181"/>
    <w:rsid w:val="00712D70"/>
    <w:rsid w:val="007138FC"/>
    <w:rsid w:val="007149E0"/>
    <w:rsid w:val="00714CA8"/>
    <w:rsid w:val="0071566D"/>
    <w:rsid w:val="007203BD"/>
    <w:rsid w:val="00720CE1"/>
    <w:rsid w:val="007224FE"/>
    <w:rsid w:val="007234A8"/>
    <w:rsid w:val="00723F85"/>
    <w:rsid w:val="00725687"/>
    <w:rsid w:val="00726809"/>
    <w:rsid w:val="00727D6D"/>
    <w:rsid w:val="00727F72"/>
    <w:rsid w:val="0073061B"/>
    <w:rsid w:val="00731EA0"/>
    <w:rsid w:val="00731F82"/>
    <w:rsid w:val="00733B01"/>
    <w:rsid w:val="0073438E"/>
    <w:rsid w:val="00736BC9"/>
    <w:rsid w:val="0073785B"/>
    <w:rsid w:val="00740B1C"/>
    <w:rsid w:val="00741615"/>
    <w:rsid w:val="00741727"/>
    <w:rsid w:val="00741E92"/>
    <w:rsid w:val="00742133"/>
    <w:rsid w:val="00742567"/>
    <w:rsid w:val="00742AF8"/>
    <w:rsid w:val="00742DEE"/>
    <w:rsid w:val="00742DF0"/>
    <w:rsid w:val="00743969"/>
    <w:rsid w:val="007442D0"/>
    <w:rsid w:val="007452F3"/>
    <w:rsid w:val="007461A4"/>
    <w:rsid w:val="00747210"/>
    <w:rsid w:val="007476FB"/>
    <w:rsid w:val="007505DC"/>
    <w:rsid w:val="00750DB9"/>
    <w:rsid w:val="0075179B"/>
    <w:rsid w:val="00751C78"/>
    <w:rsid w:val="007522FC"/>
    <w:rsid w:val="00752732"/>
    <w:rsid w:val="00752FD1"/>
    <w:rsid w:val="007530BA"/>
    <w:rsid w:val="0075331B"/>
    <w:rsid w:val="00753884"/>
    <w:rsid w:val="0075402E"/>
    <w:rsid w:val="0075457E"/>
    <w:rsid w:val="0075462A"/>
    <w:rsid w:val="00754704"/>
    <w:rsid w:val="007549C9"/>
    <w:rsid w:val="00754C37"/>
    <w:rsid w:val="007559E6"/>
    <w:rsid w:val="00756574"/>
    <w:rsid w:val="00756785"/>
    <w:rsid w:val="007575BC"/>
    <w:rsid w:val="00757D8F"/>
    <w:rsid w:val="007623A6"/>
    <w:rsid w:val="00762D4D"/>
    <w:rsid w:val="0076310F"/>
    <w:rsid w:val="007634F3"/>
    <w:rsid w:val="00763D0A"/>
    <w:rsid w:val="00764AF2"/>
    <w:rsid w:val="00764E7A"/>
    <w:rsid w:val="0076561D"/>
    <w:rsid w:val="007673DD"/>
    <w:rsid w:val="00767DD6"/>
    <w:rsid w:val="00770279"/>
    <w:rsid w:val="00771DC5"/>
    <w:rsid w:val="00771EE3"/>
    <w:rsid w:val="00772048"/>
    <w:rsid w:val="00772AC0"/>
    <w:rsid w:val="00773151"/>
    <w:rsid w:val="007733AF"/>
    <w:rsid w:val="00773CDF"/>
    <w:rsid w:val="0077437E"/>
    <w:rsid w:val="007754E7"/>
    <w:rsid w:val="007759E2"/>
    <w:rsid w:val="00777F3E"/>
    <w:rsid w:val="007801AD"/>
    <w:rsid w:val="007803C9"/>
    <w:rsid w:val="00781E9D"/>
    <w:rsid w:val="007820D6"/>
    <w:rsid w:val="007823F4"/>
    <w:rsid w:val="00782F57"/>
    <w:rsid w:val="00783D6D"/>
    <w:rsid w:val="00783E4F"/>
    <w:rsid w:val="00785C85"/>
    <w:rsid w:val="00787513"/>
    <w:rsid w:val="00790542"/>
    <w:rsid w:val="00791815"/>
    <w:rsid w:val="00791873"/>
    <w:rsid w:val="007919C0"/>
    <w:rsid w:val="00791BDA"/>
    <w:rsid w:val="007946FB"/>
    <w:rsid w:val="007948FD"/>
    <w:rsid w:val="00794CB9"/>
    <w:rsid w:val="00794EF8"/>
    <w:rsid w:val="00795ADA"/>
    <w:rsid w:val="00795BCE"/>
    <w:rsid w:val="00796B30"/>
    <w:rsid w:val="007A097E"/>
    <w:rsid w:val="007A0ECD"/>
    <w:rsid w:val="007A15FD"/>
    <w:rsid w:val="007A1912"/>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534"/>
    <w:rsid w:val="007B4A90"/>
    <w:rsid w:val="007B509C"/>
    <w:rsid w:val="007B62CE"/>
    <w:rsid w:val="007B6554"/>
    <w:rsid w:val="007B6810"/>
    <w:rsid w:val="007C0579"/>
    <w:rsid w:val="007C091A"/>
    <w:rsid w:val="007C0F86"/>
    <w:rsid w:val="007C2AC6"/>
    <w:rsid w:val="007C3CBA"/>
    <w:rsid w:val="007C70A7"/>
    <w:rsid w:val="007C7590"/>
    <w:rsid w:val="007D255E"/>
    <w:rsid w:val="007D2845"/>
    <w:rsid w:val="007D312E"/>
    <w:rsid w:val="007D349B"/>
    <w:rsid w:val="007D4653"/>
    <w:rsid w:val="007D4B2D"/>
    <w:rsid w:val="007D51EB"/>
    <w:rsid w:val="007D729A"/>
    <w:rsid w:val="007E045A"/>
    <w:rsid w:val="007E0891"/>
    <w:rsid w:val="007E0F1C"/>
    <w:rsid w:val="007E11B6"/>
    <w:rsid w:val="007E11D1"/>
    <w:rsid w:val="007E12B1"/>
    <w:rsid w:val="007E19A8"/>
    <w:rsid w:val="007E2862"/>
    <w:rsid w:val="007E33C8"/>
    <w:rsid w:val="007E367B"/>
    <w:rsid w:val="007E36E6"/>
    <w:rsid w:val="007E3D2D"/>
    <w:rsid w:val="007E4541"/>
    <w:rsid w:val="007E481E"/>
    <w:rsid w:val="007E4B62"/>
    <w:rsid w:val="007E6756"/>
    <w:rsid w:val="007E6883"/>
    <w:rsid w:val="007E6F72"/>
    <w:rsid w:val="007E70AB"/>
    <w:rsid w:val="007E78DE"/>
    <w:rsid w:val="007F0B79"/>
    <w:rsid w:val="007F0FDB"/>
    <w:rsid w:val="007F30EF"/>
    <w:rsid w:val="007F374E"/>
    <w:rsid w:val="007F3DEB"/>
    <w:rsid w:val="007F4366"/>
    <w:rsid w:val="007F44C5"/>
    <w:rsid w:val="007F467C"/>
    <w:rsid w:val="007F700F"/>
    <w:rsid w:val="007F75EA"/>
    <w:rsid w:val="007F7718"/>
    <w:rsid w:val="007F799C"/>
    <w:rsid w:val="00800CD0"/>
    <w:rsid w:val="0080166B"/>
    <w:rsid w:val="00801765"/>
    <w:rsid w:val="008039A4"/>
    <w:rsid w:val="00804396"/>
    <w:rsid w:val="00805486"/>
    <w:rsid w:val="0080686E"/>
    <w:rsid w:val="00806B4F"/>
    <w:rsid w:val="00806E3B"/>
    <w:rsid w:val="0080739F"/>
    <w:rsid w:val="00811A53"/>
    <w:rsid w:val="0081234C"/>
    <w:rsid w:val="00812DD5"/>
    <w:rsid w:val="00813B11"/>
    <w:rsid w:val="0081465B"/>
    <w:rsid w:val="00815E44"/>
    <w:rsid w:val="00817D8E"/>
    <w:rsid w:val="00821D17"/>
    <w:rsid w:val="00821E34"/>
    <w:rsid w:val="00822E5F"/>
    <w:rsid w:val="008241C1"/>
    <w:rsid w:val="00824813"/>
    <w:rsid w:val="00824CBB"/>
    <w:rsid w:val="00825C97"/>
    <w:rsid w:val="00825CD9"/>
    <w:rsid w:val="0082603D"/>
    <w:rsid w:val="00827DE1"/>
    <w:rsid w:val="0083030C"/>
    <w:rsid w:val="00831261"/>
    <w:rsid w:val="00831CFD"/>
    <w:rsid w:val="00831FE3"/>
    <w:rsid w:val="008320EE"/>
    <w:rsid w:val="008328FC"/>
    <w:rsid w:val="00833368"/>
    <w:rsid w:val="00833681"/>
    <w:rsid w:val="0083531B"/>
    <w:rsid w:val="00836FD3"/>
    <w:rsid w:val="0083709C"/>
    <w:rsid w:val="0084162D"/>
    <w:rsid w:val="00843C49"/>
    <w:rsid w:val="00843C53"/>
    <w:rsid w:val="0084400A"/>
    <w:rsid w:val="00844370"/>
    <w:rsid w:val="00845980"/>
    <w:rsid w:val="00847397"/>
    <w:rsid w:val="00847B89"/>
    <w:rsid w:val="00847DB0"/>
    <w:rsid w:val="008502D6"/>
    <w:rsid w:val="008509B9"/>
    <w:rsid w:val="0085273C"/>
    <w:rsid w:val="00852D5D"/>
    <w:rsid w:val="0085373C"/>
    <w:rsid w:val="00854C54"/>
    <w:rsid w:val="008559DF"/>
    <w:rsid w:val="00855CDC"/>
    <w:rsid w:val="00856755"/>
    <w:rsid w:val="008568BD"/>
    <w:rsid w:val="00860BB2"/>
    <w:rsid w:val="00860F85"/>
    <w:rsid w:val="00861A9E"/>
    <w:rsid w:val="008628F3"/>
    <w:rsid w:val="008629EA"/>
    <w:rsid w:val="00865FFE"/>
    <w:rsid w:val="00867EC2"/>
    <w:rsid w:val="00871BEA"/>
    <w:rsid w:val="00872594"/>
    <w:rsid w:val="00872776"/>
    <w:rsid w:val="00873386"/>
    <w:rsid w:val="00874344"/>
    <w:rsid w:val="008746D6"/>
    <w:rsid w:val="00874ABE"/>
    <w:rsid w:val="0087589D"/>
    <w:rsid w:val="00876F72"/>
    <w:rsid w:val="00877202"/>
    <w:rsid w:val="00880296"/>
    <w:rsid w:val="008824DD"/>
    <w:rsid w:val="008838A1"/>
    <w:rsid w:val="008848C4"/>
    <w:rsid w:val="00885AFB"/>
    <w:rsid w:val="008860A6"/>
    <w:rsid w:val="00886748"/>
    <w:rsid w:val="008876B4"/>
    <w:rsid w:val="0089022E"/>
    <w:rsid w:val="008905F4"/>
    <w:rsid w:val="00890F8D"/>
    <w:rsid w:val="0089244B"/>
    <w:rsid w:val="00892B0F"/>
    <w:rsid w:val="0089369A"/>
    <w:rsid w:val="00893F52"/>
    <w:rsid w:val="00893F9D"/>
    <w:rsid w:val="00895969"/>
    <w:rsid w:val="00895DA4"/>
    <w:rsid w:val="00895DA8"/>
    <w:rsid w:val="008960E4"/>
    <w:rsid w:val="008972D0"/>
    <w:rsid w:val="00897A8E"/>
    <w:rsid w:val="008A1193"/>
    <w:rsid w:val="008A341E"/>
    <w:rsid w:val="008A3F2A"/>
    <w:rsid w:val="008A51D7"/>
    <w:rsid w:val="008A53E0"/>
    <w:rsid w:val="008A5F07"/>
    <w:rsid w:val="008A6652"/>
    <w:rsid w:val="008A6E99"/>
    <w:rsid w:val="008A72AA"/>
    <w:rsid w:val="008B0AF1"/>
    <w:rsid w:val="008B0BC6"/>
    <w:rsid w:val="008B0F0B"/>
    <w:rsid w:val="008B1240"/>
    <w:rsid w:val="008B1BE6"/>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73E7"/>
    <w:rsid w:val="008C7CA8"/>
    <w:rsid w:val="008D0753"/>
    <w:rsid w:val="008D0A7B"/>
    <w:rsid w:val="008D2971"/>
    <w:rsid w:val="008D2C17"/>
    <w:rsid w:val="008D32E7"/>
    <w:rsid w:val="008D3761"/>
    <w:rsid w:val="008D420C"/>
    <w:rsid w:val="008D4F3F"/>
    <w:rsid w:val="008D5244"/>
    <w:rsid w:val="008D52EC"/>
    <w:rsid w:val="008D5F7F"/>
    <w:rsid w:val="008D60B7"/>
    <w:rsid w:val="008D6CC2"/>
    <w:rsid w:val="008D7083"/>
    <w:rsid w:val="008D7FE9"/>
    <w:rsid w:val="008E0110"/>
    <w:rsid w:val="008E0C33"/>
    <w:rsid w:val="008E0CF8"/>
    <w:rsid w:val="008E2AC5"/>
    <w:rsid w:val="008E340B"/>
    <w:rsid w:val="008E49FF"/>
    <w:rsid w:val="008E56BE"/>
    <w:rsid w:val="008E64F8"/>
    <w:rsid w:val="008E654D"/>
    <w:rsid w:val="008E660A"/>
    <w:rsid w:val="008E68BA"/>
    <w:rsid w:val="008E6945"/>
    <w:rsid w:val="008F094A"/>
    <w:rsid w:val="008F10BF"/>
    <w:rsid w:val="008F15C4"/>
    <w:rsid w:val="008F2797"/>
    <w:rsid w:val="008F29EA"/>
    <w:rsid w:val="008F2A13"/>
    <w:rsid w:val="008F2E37"/>
    <w:rsid w:val="008F3C8F"/>
    <w:rsid w:val="008F435F"/>
    <w:rsid w:val="008F6A48"/>
    <w:rsid w:val="008F7128"/>
    <w:rsid w:val="008F76A5"/>
    <w:rsid w:val="008F7DC5"/>
    <w:rsid w:val="0090025D"/>
    <w:rsid w:val="009004E8"/>
    <w:rsid w:val="00900586"/>
    <w:rsid w:val="00900592"/>
    <w:rsid w:val="00900695"/>
    <w:rsid w:val="00902067"/>
    <w:rsid w:val="009020F1"/>
    <w:rsid w:val="009029A7"/>
    <w:rsid w:val="00902CDB"/>
    <w:rsid w:val="0090585E"/>
    <w:rsid w:val="009068C2"/>
    <w:rsid w:val="00907799"/>
    <w:rsid w:val="00907E2A"/>
    <w:rsid w:val="009103BF"/>
    <w:rsid w:val="00910744"/>
    <w:rsid w:val="00910970"/>
    <w:rsid w:val="00910A4A"/>
    <w:rsid w:val="009116C0"/>
    <w:rsid w:val="00911844"/>
    <w:rsid w:val="00911982"/>
    <w:rsid w:val="00912A1E"/>
    <w:rsid w:val="00912CAF"/>
    <w:rsid w:val="009133A6"/>
    <w:rsid w:val="00913E12"/>
    <w:rsid w:val="00914249"/>
    <w:rsid w:val="00914FF7"/>
    <w:rsid w:val="0091650B"/>
    <w:rsid w:val="009166AD"/>
    <w:rsid w:val="00916E8B"/>
    <w:rsid w:val="0091746B"/>
    <w:rsid w:val="00921A0A"/>
    <w:rsid w:val="00921B52"/>
    <w:rsid w:val="00921F0F"/>
    <w:rsid w:val="00922ED6"/>
    <w:rsid w:val="009249CD"/>
    <w:rsid w:val="00924A00"/>
    <w:rsid w:val="00924FB2"/>
    <w:rsid w:val="00925CA3"/>
    <w:rsid w:val="00926E0D"/>
    <w:rsid w:val="00927332"/>
    <w:rsid w:val="0093023A"/>
    <w:rsid w:val="009305CE"/>
    <w:rsid w:val="009310FA"/>
    <w:rsid w:val="00931549"/>
    <w:rsid w:val="00932B66"/>
    <w:rsid w:val="0093318B"/>
    <w:rsid w:val="00933642"/>
    <w:rsid w:val="00934350"/>
    <w:rsid w:val="00934A62"/>
    <w:rsid w:val="00934FB6"/>
    <w:rsid w:val="00935226"/>
    <w:rsid w:val="00935754"/>
    <w:rsid w:val="009363B3"/>
    <w:rsid w:val="009368D3"/>
    <w:rsid w:val="009371CE"/>
    <w:rsid w:val="009375BA"/>
    <w:rsid w:val="00940DE0"/>
    <w:rsid w:val="009419D7"/>
    <w:rsid w:val="009424AC"/>
    <w:rsid w:val="00942533"/>
    <w:rsid w:val="00942D45"/>
    <w:rsid w:val="00943A7D"/>
    <w:rsid w:val="0094460C"/>
    <w:rsid w:val="00944E0F"/>
    <w:rsid w:val="009459D4"/>
    <w:rsid w:val="00945ABF"/>
    <w:rsid w:val="00946FA9"/>
    <w:rsid w:val="009471AD"/>
    <w:rsid w:val="00947A0E"/>
    <w:rsid w:val="00947A81"/>
    <w:rsid w:val="009509B1"/>
    <w:rsid w:val="00950F61"/>
    <w:rsid w:val="00951231"/>
    <w:rsid w:val="00951E64"/>
    <w:rsid w:val="00951EBE"/>
    <w:rsid w:val="00962220"/>
    <w:rsid w:val="00962CD5"/>
    <w:rsid w:val="00963AA8"/>
    <w:rsid w:val="00963CE6"/>
    <w:rsid w:val="00965959"/>
    <w:rsid w:val="009660C6"/>
    <w:rsid w:val="009673F7"/>
    <w:rsid w:val="0096768F"/>
    <w:rsid w:val="009677E8"/>
    <w:rsid w:val="00967FFB"/>
    <w:rsid w:val="00970942"/>
    <w:rsid w:val="00970B26"/>
    <w:rsid w:val="00970CD0"/>
    <w:rsid w:val="00972875"/>
    <w:rsid w:val="009728AA"/>
    <w:rsid w:val="00973014"/>
    <w:rsid w:val="009732A9"/>
    <w:rsid w:val="00973E5D"/>
    <w:rsid w:val="00975B4E"/>
    <w:rsid w:val="00976704"/>
    <w:rsid w:val="00977C49"/>
    <w:rsid w:val="00977FD1"/>
    <w:rsid w:val="009830FE"/>
    <w:rsid w:val="00984B21"/>
    <w:rsid w:val="009853B7"/>
    <w:rsid w:val="00985696"/>
    <w:rsid w:val="009870E9"/>
    <w:rsid w:val="0098774D"/>
    <w:rsid w:val="009913C4"/>
    <w:rsid w:val="009913DC"/>
    <w:rsid w:val="00991B4C"/>
    <w:rsid w:val="0099260E"/>
    <w:rsid w:val="00992926"/>
    <w:rsid w:val="0099383F"/>
    <w:rsid w:val="00993DE3"/>
    <w:rsid w:val="00993F1A"/>
    <w:rsid w:val="009959CC"/>
    <w:rsid w:val="00996464"/>
    <w:rsid w:val="00996F75"/>
    <w:rsid w:val="0099765A"/>
    <w:rsid w:val="009976AF"/>
    <w:rsid w:val="009A09BC"/>
    <w:rsid w:val="009A0BC1"/>
    <w:rsid w:val="009A0F98"/>
    <w:rsid w:val="009A1EBC"/>
    <w:rsid w:val="009A3F55"/>
    <w:rsid w:val="009A488F"/>
    <w:rsid w:val="009A6902"/>
    <w:rsid w:val="009B008C"/>
    <w:rsid w:val="009B0539"/>
    <w:rsid w:val="009B1CCD"/>
    <w:rsid w:val="009B28B8"/>
    <w:rsid w:val="009B2B7A"/>
    <w:rsid w:val="009B353E"/>
    <w:rsid w:val="009B411D"/>
    <w:rsid w:val="009B4E22"/>
    <w:rsid w:val="009B57D6"/>
    <w:rsid w:val="009B5C57"/>
    <w:rsid w:val="009B61B3"/>
    <w:rsid w:val="009C063D"/>
    <w:rsid w:val="009C086C"/>
    <w:rsid w:val="009C0A2F"/>
    <w:rsid w:val="009C0D24"/>
    <w:rsid w:val="009C1886"/>
    <w:rsid w:val="009C29DE"/>
    <w:rsid w:val="009C3758"/>
    <w:rsid w:val="009C3C3E"/>
    <w:rsid w:val="009C3FC0"/>
    <w:rsid w:val="009C4658"/>
    <w:rsid w:val="009C5259"/>
    <w:rsid w:val="009C543F"/>
    <w:rsid w:val="009C5A0F"/>
    <w:rsid w:val="009C5E36"/>
    <w:rsid w:val="009C6D82"/>
    <w:rsid w:val="009C7722"/>
    <w:rsid w:val="009D03D6"/>
    <w:rsid w:val="009D1DB4"/>
    <w:rsid w:val="009D2B04"/>
    <w:rsid w:val="009D4404"/>
    <w:rsid w:val="009D4E5F"/>
    <w:rsid w:val="009D5D2D"/>
    <w:rsid w:val="009D60F5"/>
    <w:rsid w:val="009D6A0B"/>
    <w:rsid w:val="009D7285"/>
    <w:rsid w:val="009E0387"/>
    <w:rsid w:val="009E072A"/>
    <w:rsid w:val="009E0878"/>
    <w:rsid w:val="009E0AB2"/>
    <w:rsid w:val="009E0DE8"/>
    <w:rsid w:val="009E1760"/>
    <w:rsid w:val="009E28E0"/>
    <w:rsid w:val="009E2A72"/>
    <w:rsid w:val="009E2B76"/>
    <w:rsid w:val="009E3400"/>
    <w:rsid w:val="009E38C6"/>
    <w:rsid w:val="009E408B"/>
    <w:rsid w:val="009E44AA"/>
    <w:rsid w:val="009E48A6"/>
    <w:rsid w:val="009E49F5"/>
    <w:rsid w:val="009E4E2C"/>
    <w:rsid w:val="009E5842"/>
    <w:rsid w:val="009E721C"/>
    <w:rsid w:val="009F0F39"/>
    <w:rsid w:val="009F3277"/>
    <w:rsid w:val="009F46A5"/>
    <w:rsid w:val="009F617D"/>
    <w:rsid w:val="009F6760"/>
    <w:rsid w:val="009F6B29"/>
    <w:rsid w:val="00A011EA"/>
    <w:rsid w:val="00A02291"/>
    <w:rsid w:val="00A03857"/>
    <w:rsid w:val="00A038C5"/>
    <w:rsid w:val="00A04002"/>
    <w:rsid w:val="00A05481"/>
    <w:rsid w:val="00A05D70"/>
    <w:rsid w:val="00A06633"/>
    <w:rsid w:val="00A0667A"/>
    <w:rsid w:val="00A075C0"/>
    <w:rsid w:val="00A10E89"/>
    <w:rsid w:val="00A12046"/>
    <w:rsid w:val="00A12BE4"/>
    <w:rsid w:val="00A166E6"/>
    <w:rsid w:val="00A179DD"/>
    <w:rsid w:val="00A20C9E"/>
    <w:rsid w:val="00A212CE"/>
    <w:rsid w:val="00A21485"/>
    <w:rsid w:val="00A22154"/>
    <w:rsid w:val="00A23C3D"/>
    <w:rsid w:val="00A244AB"/>
    <w:rsid w:val="00A2568B"/>
    <w:rsid w:val="00A25B36"/>
    <w:rsid w:val="00A26811"/>
    <w:rsid w:val="00A2681C"/>
    <w:rsid w:val="00A273B6"/>
    <w:rsid w:val="00A30E3F"/>
    <w:rsid w:val="00A31112"/>
    <w:rsid w:val="00A314A6"/>
    <w:rsid w:val="00A323F6"/>
    <w:rsid w:val="00A3277E"/>
    <w:rsid w:val="00A3423B"/>
    <w:rsid w:val="00A368E5"/>
    <w:rsid w:val="00A36974"/>
    <w:rsid w:val="00A36BD5"/>
    <w:rsid w:val="00A36D8E"/>
    <w:rsid w:val="00A3733D"/>
    <w:rsid w:val="00A37EDF"/>
    <w:rsid w:val="00A405B5"/>
    <w:rsid w:val="00A42C76"/>
    <w:rsid w:val="00A42CCC"/>
    <w:rsid w:val="00A445AE"/>
    <w:rsid w:val="00A44B54"/>
    <w:rsid w:val="00A450BF"/>
    <w:rsid w:val="00A45363"/>
    <w:rsid w:val="00A45CF0"/>
    <w:rsid w:val="00A4714A"/>
    <w:rsid w:val="00A47B8A"/>
    <w:rsid w:val="00A47CA4"/>
    <w:rsid w:val="00A507EE"/>
    <w:rsid w:val="00A50DCF"/>
    <w:rsid w:val="00A510E0"/>
    <w:rsid w:val="00A51582"/>
    <w:rsid w:val="00A52649"/>
    <w:rsid w:val="00A52CD7"/>
    <w:rsid w:val="00A534AC"/>
    <w:rsid w:val="00A53530"/>
    <w:rsid w:val="00A5412F"/>
    <w:rsid w:val="00A547E2"/>
    <w:rsid w:val="00A54B41"/>
    <w:rsid w:val="00A54C46"/>
    <w:rsid w:val="00A553FC"/>
    <w:rsid w:val="00A571F4"/>
    <w:rsid w:val="00A57DC3"/>
    <w:rsid w:val="00A60726"/>
    <w:rsid w:val="00A607FB"/>
    <w:rsid w:val="00A609DF"/>
    <w:rsid w:val="00A60EA7"/>
    <w:rsid w:val="00A61978"/>
    <w:rsid w:val="00A62166"/>
    <w:rsid w:val="00A6250A"/>
    <w:rsid w:val="00A62DED"/>
    <w:rsid w:val="00A62E65"/>
    <w:rsid w:val="00A64715"/>
    <w:rsid w:val="00A64771"/>
    <w:rsid w:val="00A666F2"/>
    <w:rsid w:val="00A67AE4"/>
    <w:rsid w:val="00A7002E"/>
    <w:rsid w:val="00A70285"/>
    <w:rsid w:val="00A7062F"/>
    <w:rsid w:val="00A70863"/>
    <w:rsid w:val="00A71976"/>
    <w:rsid w:val="00A730D4"/>
    <w:rsid w:val="00A736C1"/>
    <w:rsid w:val="00A73954"/>
    <w:rsid w:val="00A73988"/>
    <w:rsid w:val="00A756BA"/>
    <w:rsid w:val="00A75C8C"/>
    <w:rsid w:val="00A75F0B"/>
    <w:rsid w:val="00A75F80"/>
    <w:rsid w:val="00A766D8"/>
    <w:rsid w:val="00A76DA3"/>
    <w:rsid w:val="00A77249"/>
    <w:rsid w:val="00A77BF8"/>
    <w:rsid w:val="00A81856"/>
    <w:rsid w:val="00A82D12"/>
    <w:rsid w:val="00A838C4"/>
    <w:rsid w:val="00A85917"/>
    <w:rsid w:val="00A85F94"/>
    <w:rsid w:val="00A90027"/>
    <w:rsid w:val="00A90111"/>
    <w:rsid w:val="00A9096F"/>
    <w:rsid w:val="00A91140"/>
    <w:rsid w:val="00A92147"/>
    <w:rsid w:val="00A92C4E"/>
    <w:rsid w:val="00A938BC"/>
    <w:rsid w:val="00A95FA3"/>
    <w:rsid w:val="00AA0838"/>
    <w:rsid w:val="00AA1A7C"/>
    <w:rsid w:val="00AA2E76"/>
    <w:rsid w:val="00AA4088"/>
    <w:rsid w:val="00AA4880"/>
    <w:rsid w:val="00AA54B9"/>
    <w:rsid w:val="00AA68D3"/>
    <w:rsid w:val="00AA69BA"/>
    <w:rsid w:val="00AB0665"/>
    <w:rsid w:val="00AB16DB"/>
    <w:rsid w:val="00AB274D"/>
    <w:rsid w:val="00AB292A"/>
    <w:rsid w:val="00AB296F"/>
    <w:rsid w:val="00AB30C7"/>
    <w:rsid w:val="00AB3E87"/>
    <w:rsid w:val="00AB3F7E"/>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5966"/>
    <w:rsid w:val="00AC5BBE"/>
    <w:rsid w:val="00AC63EA"/>
    <w:rsid w:val="00AC66B4"/>
    <w:rsid w:val="00AC6D42"/>
    <w:rsid w:val="00AC7231"/>
    <w:rsid w:val="00AC75EA"/>
    <w:rsid w:val="00AD15CE"/>
    <w:rsid w:val="00AD1BC1"/>
    <w:rsid w:val="00AD338F"/>
    <w:rsid w:val="00AD45CE"/>
    <w:rsid w:val="00AD53A3"/>
    <w:rsid w:val="00AD62F7"/>
    <w:rsid w:val="00AD6771"/>
    <w:rsid w:val="00AD68A5"/>
    <w:rsid w:val="00AD79C9"/>
    <w:rsid w:val="00AD7DFE"/>
    <w:rsid w:val="00AE0625"/>
    <w:rsid w:val="00AE1771"/>
    <w:rsid w:val="00AE2756"/>
    <w:rsid w:val="00AE2953"/>
    <w:rsid w:val="00AE3B47"/>
    <w:rsid w:val="00AE4C41"/>
    <w:rsid w:val="00AE5C32"/>
    <w:rsid w:val="00AE6690"/>
    <w:rsid w:val="00AE67AA"/>
    <w:rsid w:val="00AE752B"/>
    <w:rsid w:val="00AF0203"/>
    <w:rsid w:val="00AF4066"/>
    <w:rsid w:val="00AF47E9"/>
    <w:rsid w:val="00AF4E29"/>
    <w:rsid w:val="00AF4F81"/>
    <w:rsid w:val="00AF518D"/>
    <w:rsid w:val="00AF6831"/>
    <w:rsid w:val="00AF68B8"/>
    <w:rsid w:val="00AF7288"/>
    <w:rsid w:val="00AF7BD2"/>
    <w:rsid w:val="00B01EF4"/>
    <w:rsid w:val="00B02CE6"/>
    <w:rsid w:val="00B02F93"/>
    <w:rsid w:val="00B039C4"/>
    <w:rsid w:val="00B04613"/>
    <w:rsid w:val="00B04D6F"/>
    <w:rsid w:val="00B0574C"/>
    <w:rsid w:val="00B05F33"/>
    <w:rsid w:val="00B1044F"/>
    <w:rsid w:val="00B1080F"/>
    <w:rsid w:val="00B11B79"/>
    <w:rsid w:val="00B12639"/>
    <w:rsid w:val="00B12848"/>
    <w:rsid w:val="00B12B5A"/>
    <w:rsid w:val="00B13922"/>
    <w:rsid w:val="00B13BCB"/>
    <w:rsid w:val="00B13C50"/>
    <w:rsid w:val="00B15A22"/>
    <w:rsid w:val="00B16CF7"/>
    <w:rsid w:val="00B16F09"/>
    <w:rsid w:val="00B17411"/>
    <w:rsid w:val="00B179F5"/>
    <w:rsid w:val="00B20B8C"/>
    <w:rsid w:val="00B218FB"/>
    <w:rsid w:val="00B219FD"/>
    <w:rsid w:val="00B22638"/>
    <w:rsid w:val="00B22AC1"/>
    <w:rsid w:val="00B23068"/>
    <w:rsid w:val="00B24131"/>
    <w:rsid w:val="00B24411"/>
    <w:rsid w:val="00B24D59"/>
    <w:rsid w:val="00B25A4A"/>
    <w:rsid w:val="00B2683E"/>
    <w:rsid w:val="00B26B18"/>
    <w:rsid w:val="00B27584"/>
    <w:rsid w:val="00B27D94"/>
    <w:rsid w:val="00B30046"/>
    <w:rsid w:val="00B30191"/>
    <w:rsid w:val="00B316C8"/>
    <w:rsid w:val="00B32156"/>
    <w:rsid w:val="00B326CA"/>
    <w:rsid w:val="00B333EF"/>
    <w:rsid w:val="00B346F0"/>
    <w:rsid w:val="00B35A16"/>
    <w:rsid w:val="00B371D2"/>
    <w:rsid w:val="00B374B8"/>
    <w:rsid w:val="00B37AE3"/>
    <w:rsid w:val="00B401BD"/>
    <w:rsid w:val="00B40262"/>
    <w:rsid w:val="00B4055C"/>
    <w:rsid w:val="00B40728"/>
    <w:rsid w:val="00B40E49"/>
    <w:rsid w:val="00B4104B"/>
    <w:rsid w:val="00B413C8"/>
    <w:rsid w:val="00B41C51"/>
    <w:rsid w:val="00B41C97"/>
    <w:rsid w:val="00B42172"/>
    <w:rsid w:val="00B42344"/>
    <w:rsid w:val="00B43BDB"/>
    <w:rsid w:val="00B44BB9"/>
    <w:rsid w:val="00B45A06"/>
    <w:rsid w:val="00B45BE7"/>
    <w:rsid w:val="00B461C1"/>
    <w:rsid w:val="00B504AA"/>
    <w:rsid w:val="00B51850"/>
    <w:rsid w:val="00B529E6"/>
    <w:rsid w:val="00B530BA"/>
    <w:rsid w:val="00B5361F"/>
    <w:rsid w:val="00B53653"/>
    <w:rsid w:val="00B53866"/>
    <w:rsid w:val="00B53F4D"/>
    <w:rsid w:val="00B546DA"/>
    <w:rsid w:val="00B548C1"/>
    <w:rsid w:val="00B548C5"/>
    <w:rsid w:val="00B54AC4"/>
    <w:rsid w:val="00B55D49"/>
    <w:rsid w:val="00B5786C"/>
    <w:rsid w:val="00B60AFA"/>
    <w:rsid w:val="00B628EE"/>
    <w:rsid w:val="00B6304D"/>
    <w:rsid w:val="00B636F4"/>
    <w:rsid w:val="00B64276"/>
    <w:rsid w:val="00B64B14"/>
    <w:rsid w:val="00B65E68"/>
    <w:rsid w:val="00B66241"/>
    <w:rsid w:val="00B66387"/>
    <w:rsid w:val="00B66F01"/>
    <w:rsid w:val="00B6734A"/>
    <w:rsid w:val="00B6785B"/>
    <w:rsid w:val="00B70B3A"/>
    <w:rsid w:val="00B716E0"/>
    <w:rsid w:val="00B72641"/>
    <w:rsid w:val="00B72732"/>
    <w:rsid w:val="00B74B20"/>
    <w:rsid w:val="00B754C8"/>
    <w:rsid w:val="00B75CD5"/>
    <w:rsid w:val="00B75FBD"/>
    <w:rsid w:val="00B7724E"/>
    <w:rsid w:val="00B7736E"/>
    <w:rsid w:val="00B77D5D"/>
    <w:rsid w:val="00B80057"/>
    <w:rsid w:val="00B82A2D"/>
    <w:rsid w:val="00B82B80"/>
    <w:rsid w:val="00B830ED"/>
    <w:rsid w:val="00B8410A"/>
    <w:rsid w:val="00B84E5A"/>
    <w:rsid w:val="00B85343"/>
    <w:rsid w:val="00B86477"/>
    <w:rsid w:val="00B86A89"/>
    <w:rsid w:val="00B90AB5"/>
    <w:rsid w:val="00B911AE"/>
    <w:rsid w:val="00B91C8B"/>
    <w:rsid w:val="00B92A0C"/>
    <w:rsid w:val="00B92BF9"/>
    <w:rsid w:val="00B94B85"/>
    <w:rsid w:val="00B94CA3"/>
    <w:rsid w:val="00B951F9"/>
    <w:rsid w:val="00B9560E"/>
    <w:rsid w:val="00B96995"/>
    <w:rsid w:val="00B969DA"/>
    <w:rsid w:val="00B9793E"/>
    <w:rsid w:val="00BA0E8D"/>
    <w:rsid w:val="00BA3EB0"/>
    <w:rsid w:val="00BA5129"/>
    <w:rsid w:val="00BA5B16"/>
    <w:rsid w:val="00BA6635"/>
    <w:rsid w:val="00BA6EBA"/>
    <w:rsid w:val="00BA71D2"/>
    <w:rsid w:val="00BB008E"/>
    <w:rsid w:val="00BB08DF"/>
    <w:rsid w:val="00BB0AEE"/>
    <w:rsid w:val="00BB0BC9"/>
    <w:rsid w:val="00BB0CEC"/>
    <w:rsid w:val="00BB1569"/>
    <w:rsid w:val="00BB20FA"/>
    <w:rsid w:val="00BB3ECE"/>
    <w:rsid w:val="00BB4613"/>
    <w:rsid w:val="00BB55D0"/>
    <w:rsid w:val="00BB61BF"/>
    <w:rsid w:val="00BB69A4"/>
    <w:rsid w:val="00BB73C6"/>
    <w:rsid w:val="00BC03AC"/>
    <w:rsid w:val="00BC1A4E"/>
    <w:rsid w:val="00BC1AFF"/>
    <w:rsid w:val="00BC2197"/>
    <w:rsid w:val="00BC2995"/>
    <w:rsid w:val="00BC3A1B"/>
    <w:rsid w:val="00BC3AA8"/>
    <w:rsid w:val="00BC514A"/>
    <w:rsid w:val="00BC5DBA"/>
    <w:rsid w:val="00BC5E93"/>
    <w:rsid w:val="00BC62F1"/>
    <w:rsid w:val="00BC6483"/>
    <w:rsid w:val="00BC6D21"/>
    <w:rsid w:val="00BC7EFF"/>
    <w:rsid w:val="00BC7FE6"/>
    <w:rsid w:val="00BD0A57"/>
    <w:rsid w:val="00BD0F1E"/>
    <w:rsid w:val="00BD2EFE"/>
    <w:rsid w:val="00BD379C"/>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58C5"/>
    <w:rsid w:val="00BE6DB0"/>
    <w:rsid w:val="00BE6EF6"/>
    <w:rsid w:val="00BF06F3"/>
    <w:rsid w:val="00BF071E"/>
    <w:rsid w:val="00BF264A"/>
    <w:rsid w:val="00BF27DD"/>
    <w:rsid w:val="00BF3095"/>
    <w:rsid w:val="00BF32C8"/>
    <w:rsid w:val="00BF37AE"/>
    <w:rsid w:val="00BF3964"/>
    <w:rsid w:val="00BF44BE"/>
    <w:rsid w:val="00BF573A"/>
    <w:rsid w:val="00BF7255"/>
    <w:rsid w:val="00BF765B"/>
    <w:rsid w:val="00C02FE6"/>
    <w:rsid w:val="00C03906"/>
    <w:rsid w:val="00C06986"/>
    <w:rsid w:val="00C06F43"/>
    <w:rsid w:val="00C07A46"/>
    <w:rsid w:val="00C102A2"/>
    <w:rsid w:val="00C108C8"/>
    <w:rsid w:val="00C10CDB"/>
    <w:rsid w:val="00C116BF"/>
    <w:rsid w:val="00C13301"/>
    <w:rsid w:val="00C13747"/>
    <w:rsid w:val="00C17627"/>
    <w:rsid w:val="00C17DD2"/>
    <w:rsid w:val="00C20A9C"/>
    <w:rsid w:val="00C20B80"/>
    <w:rsid w:val="00C21DC6"/>
    <w:rsid w:val="00C220F3"/>
    <w:rsid w:val="00C22BA0"/>
    <w:rsid w:val="00C23E5E"/>
    <w:rsid w:val="00C246F2"/>
    <w:rsid w:val="00C25B28"/>
    <w:rsid w:val="00C26AB5"/>
    <w:rsid w:val="00C26F94"/>
    <w:rsid w:val="00C30BCA"/>
    <w:rsid w:val="00C30FCF"/>
    <w:rsid w:val="00C31AA7"/>
    <w:rsid w:val="00C32722"/>
    <w:rsid w:val="00C32A03"/>
    <w:rsid w:val="00C335AE"/>
    <w:rsid w:val="00C33783"/>
    <w:rsid w:val="00C33BC2"/>
    <w:rsid w:val="00C34090"/>
    <w:rsid w:val="00C353FD"/>
    <w:rsid w:val="00C35458"/>
    <w:rsid w:val="00C3555E"/>
    <w:rsid w:val="00C357EA"/>
    <w:rsid w:val="00C35FAF"/>
    <w:rsid w:val="00C365C3"/>
    <w:rsid w:val="00C36FEB"/>
    <w:rsid w:val="00C37E5B"/>
    <w:rsid w:val="00C41408"/>
    <w:rsid w:val="00C41413"/>
    <w:rsid w:val="00C422BF"/>
    <w:rsid w:val="00C4247E"/>
    <w:rsid w:val="00C42ADF"/>
    <w:rsid w:val="00C42C06"/>
    <w:rsid w:val="00C435BD"/>
    <w:rsid w:val="00C442E8"/>
    <w:rsid w:val="00C448D9"/>
    <w:rsid w:val="00C461E4"/>
    <w:rsid w:val="00C47B92"/>
    <w:rsid w:val="00C5046D"/>
    <w:rsid w:val="00C50F80"/>
    <w:rsid w:val="00C52516"/>
    <w:rsid w:val="00C52B3F"/>
    <w:rsid w:val="00C54001"/>
    <w:rsid w:val="00C55661"/>
    <w:rsid w:val="00C56AEE"/>
    <w:rsid w:val="00C574ED"/>
    <w:rsid w:val="00C61274"/>
    <w:rsid w:val="00C62AB9"/>
    <w:rsid w:val="00C6396B"/>
    <w:rsid w:val="00C63DA1"/>
    <w:rsid w:val="00C6421F"/>
    <w:rsid w:val="00C67258"/>
    <w:rsid w:val="00C679D5"/>
    <w:rsid w:val="00C67E06"/>
    <w:rsid w:val="00C67E65"/>
    <w:rsid w:val="00C7038E"/>
    <w:rsid w:val="00C70950"/>
    <w:rsid w:val="00C712F7"/>
    <w:rsid w:val="00C725F8"/>
    <w:rsid w:val="00C72AAA"/>
    <w:rsid w:val="00C72EB2"/>
    <w:rsid w:val="00C731AA"/>
    <w:rsid w:val="00C739CF"/>
    <w:rsid w:val="00C74C54"/>
    <w:rsid w:val="00C805F0"/>
    <w:rsid w:val="00C812D1"/>
    <w:rsid w:val="00C82E82"/>
    <w:rsid w:val="00C834C1"/>
    <w:rsid w:val="00C837E6"/>
    <w:rsid w:val="00C868F5"/>
    <w:rsid w:val="00C86BDF"/>
    <w:rsid w:val="00C86D3C"/>
    <w:rsid w:val="00C87078"/>
    <w:rsid w:val="00C870E7"/>
    <w:rsid w:val="00C87512"/>
    <w:rsid w:val="00C87B10"/>
    <w:rsid w:val="00C90115"/>
    <w:rsid w:val="00C90939"/>
    <w:rsid w:val="00C90B7E"/>
    <w:rsid w:val="00C91B1D"/>
    <w:rsid w:val="00C924EF"/>
    <w:rsid w:val="00C92871"/>
    <w:rsid w:val="00C93568"/>
    <w:rsid w:val="00C93802"/>
    <w:rsid w:val="00C93DFB"/>
    <w:rsid w:val="00C93E3E"/>
    <w:rsid w:val="00C9493D"/>
    <w:rsid w:val="00C95117"/>
    <w:rsid w:val="00C95829"/>
    <w:rsid w:val="00C95900"/>
    <w:rsid w:val="00C95914"/>
    <w:rsid w:val="00C96D57"/>
    <w:rsid w:val="00CA01B6"/>
    <w:rsid w:val="00CA02E2"/>
    <w:rsid w:val="00CA3822"/>
    <w:rsid w:val="00CA460C"/>
    <w:rsid w:val="00CA6293"/>
    <w:rsid w:val="00CA7654"/>
    <w:rsid w:val="00CA7AC8"/>
    <w:rsid w:val="00CA7B96"/>
    <w:rsid w:val="00CB009A"/>
    <w:rsid w:val="00CB1068"/>
    <w:rsid w:val="00CB115F"/>
    <w:rsid w:val="00CB21FF"/>
    <w:rsid w:val="00CB27DF"/>
    <w:rsid w:val="00CB28AF"/>
    <w:rsid w:val="00CB2CAC"/>
    <w:rsid w:val="00CB2F7A"/>
    <w:rsid w:val="00CB390D"/>
    <w:rsid w:val="00CB3DD8"/>
    <w:rsid w:val="00CB581F"/>
    <w:rsid w:val="00CB5A51"/>
    <w:rsid w:val="00CB5B87"/>
    <w:rsid w:val="00CB5D95"/>
    <w:rsid w:val="00CB5F35"/>
    <w:rsid w:val="00CB631C"/>
    <w:rsid w:val="00CB6460"/>
    <w:rsid w:val="00CB6C45"/>
    <w:rsid w:val="00CB731A"/>
    <w:rsid w:val="00CB786B"/>
    <w:rsid w:val="00CB7937"/>
    <w:rsid w:val="00CC1F47"/>
    <w:rsid w:val="00CC22A9"/>
    <w:rsid w:val="00CC2B31"/>
    <w:rsid w:val="00CC36A2"/>
    <w:rsid w:val="00CC3B09"/>
    <w:rsid w:val="00CC436D"/>
    <w:rsid w:val="00CC43E4"/>
    <w:rsid w:val="00CC5207"/>
    <w:rsid w:val="00CC5990"/>
    <w:rsid w:val="00CC6C3F"/>
    <w:rsid w:val="00CC6D2E"/>
    <w:rsid w:val="00CD03AF"/>
    <w:rsid w:val="00CD1282"/>
    <w:rsid w:val="00CD1BDE"/>
    <w:rsid w:val="00CD2B39"/>
    <w:rsid w:val="00CD3522"/>
    <w:rsid w:val="00CD3856"/>
    <w:rsid w:val="00CD438E"/>
    <w:rsid w:val="00CD454B"/>
    <w:rsid w:val="00CD4576"/>
    <w:rsid w:val="00CD4BFE"/>
    <w:rsid w:val="00CD6F2F"/>
    <w:rsid w:val="00CD7982"/>
    <w:rsid w:val="00CE067B"/>
    <w:rsid w:val="00CE0CEC"/>
    <w:rsid w:val="00CE0E45"/>
    <w:rsid w:val="00CE2879"/>
    <w:rsid w:val="00CE3172"/>
    <w:rsid w:val="00CE3301"/>
    <w:rsid w:val="00CE357E"/>
    <w:rsid w:val="00CE39D1"/>
    <w:rsid w:val="00CE3BDD"/>
    <w:rsid w:val="00CE4AF0"/>
    <w:rsid w:val="00CE4B24"/>
    <w:rsid w:val="00CE55E4"/>
    <w:rsid w:val="00CE64E3"/>
    <w:rsid w:val="00CE6F62"/>
    <w:rsid w:val="00CE7150"/>
    <w:rsid w:val="00CF1968"/>
    <w:rsid w:val="00CF2AE6"/>
    <w:rsid w:val="00CF364D"/>
    <w:rsid w:val="00CF3F03"/>
    <w:rsid w:val="00CF4F54"/>
    <w:rsid w:val="00CF5B41"/>
    <w:rsid w:val="00D004AA"/>
    <w:rsid w:val="00D0067F"/>
    <w:rsid w:val="00D01691"/>
    <w:rsid w:val="00D01A40"/>
    <w:rsid w:val="00D01C07"/>
    <w:rsid w:val="00D0369D"/>
    <w:rsid w:val="00D03A9D"/>
    <w:rsid w:val="00D0575A"/>
    <w:rsid w:val="00D0608A"/>
    <w:rsid w:val="00D06C82"/>
    <w:rsid w:val="00D10219"/>
    <w:rsid w:val="00D10327"/>
    <w:rsid w:val="00D10B09"/>
    <w:rsid w:val="00D1165A"/>
    <w:rsid w:val="00D12B2A"/>
    <w:rsid w:val="00D134D5"/>
    <w:rsid w:val="00D142CD"/>
    <w:rsid w:val="00D147E6"/>
    <w:rsid w:val="00D1486B"/>
    <w:rsid w:val="00D167CD"/>
    <w:rsid w:val="00D21CAB"/>
    <w:rsid w:val="00D247C5"/>
    <w:rsid w:val="00D24840"/>
    <w:rsid w:val="00D25E60"/>
    <w:rsid w:val="00D302A2"/>
    <w:rsid w:val="00D31B0A"/>
    <w:rsid w:val="00D32982"/>
    <w:rsid w:val="00D33CC4"/>
    <w:rsid w:val="00D33D6F"/>
    <w:rsid w:val="00D34133"/>
    <w:rsid w:val="00D34279"/>
    <w:rsid w:val="00D352AF"/>
    <w:rsid w:val="00D35829"/>
    <w:rsid w:val="00D35F97"/>
    <w:rsid w:val="00D36274"/>
    <w:rsid w:val="00D36C39"/>
    <w:rsid w:val="00D3701A"/>
    <w:rsid w:val="00D379C8"/>
    <w:rsid w:val="00D40D58"/>
    <w:rsid w:val="00D41C23"/>
    <w:rsid w:val="00D425CA"/>
    <w:rsid w:val="00D43212"/>
    <w:rsid w:val="00D43FA4"/>
    <w:rsid w:val="00D4433D"/>
    <w:rsid w:val="00D4448C"/>
    <w:rsid w:val="00D4555E"/>
    <w:rsid w:val="00D46004"/>
    <w:rsid w:val="00D4601C"/>
    <w:rsid w:val="00D46338"/>
    <w:rsid w:val="00D46772"/>
    <w:rsid w:val="00D47530"/>
    <w:rsid w:val="00D47C6A"/>
    <w:rsid w:val="00D47CEC"/>
    <w:rsid w:val="00D51376"/>
    <w:rsid w:val="00D51B3E"/>
    <w:rsid w:val="00D54B89"/>
    <w:rsid w:val="00D55822"/>
    <w:rsid w:val="00D55BC1"/>
    <w:rsid w:val="00D577BC"/>
    <w:rsid w:val="00D61C4B"/>
    <w:rsid w:val="00D61D58"/>
    <w:rsid w:val="00D61FE7"/>
    <w:rsid w:val="00D628CA"/>
    <w:rsid w:val="00D635DC"/>
    <w:rsid w:val="00D6380C"/>
    <w:rsid w:val="00D641FD"/>
    <w:rsid w:val="00D64FE2"/>
    <w:rsid w:val="00D65D12"/>
    <w:rsid w:val="00D66212"/>
    <w:rsid w:val="00D66503"/>
    <w:rsid w:val="00D6686E"/>
    <w:rsid w:val="00D66E55"/>
    <w:rsid w:val="00D7013C"/>
    <w:rsid w:val="00D7050C"/>
    <w:rsid w:val="00D711C6"/>
    <w:rsid w:val="00D735F0"/>
    <w:rsid w:val="00D738DD"/>
    <w:rsid w:val="00D73B3F"/>
    <w:rsid w:val="00D73BD5"/>
    <w:rsid w:val="00D73C9D"/>
    <w:rsid w:val="00D7440B"/>
    <w:rsid w:val="00D753B9"/>
    <w:rsid w:val="00D76C02"/>
    <w:rsid w:val="00D81304"/>
    <w:rsid w:val="00D81648"/>
    <w:rsid w:val="00D81846"/>
    <w:rsid w:val="00D827B4"/>
    <w:rsid w:val="00D831DC"/>
    <w:rsid w:val="00D83DAC"/>
    <w:rsid w:val="00D846E3"/>
    <w:rsid w:val="00D8532B"/>
    <w:rsid w:val="00D86297"/>
    <w:rsid w:val="00D86FC4"/>
    <w:rsid w:val="00D87645"/>
    <w:rsid w:val="00D879B4"/>
    <w:rsid w:val="00D93D2A"/>
    <w:rsid w:val="00D94B23"/>
    <w:rsid w:val="00D95C09"/>
    <w:rsid w:val="00D95CC8"/>
    <w:rsid w:val="00D95D13"/>
    <w:rsid w:val="00D97517"/>
    <w:rsid w:val="00D97733"/>
    <w:rsid w:val="00D97895"/>
    <w:rsid w:val="00D97A4E"/>
    <w:rsid w:val="00DA0116"/>
    <w:rsid w:val="00DA02FA"/>
    <w:rsid w:val="00DA0319"/>
    <w:rsid w:val="00DA0E1A"/>
    <w:rsid w:val="00DA1A98"/>
    <w:rsid w:val="00DA1CD9"/>
    <w:rsid w:val="00DA2573"/>
    <w:rsid w:val="00DA2C8A"/>
    <w:rsid w:val="00DA2EFD"/>
    <w:rsid w:val="00DA3F3C"/>
    <w:rsid w:val="00DA6C03"/>
    <w:rsid w:val="00DA76F3"/>
    <w:rsid w:val="00DA7894"/>
    <w:rsid w:val="00DB090F"/>
    <w:rsid w:val="00DB1C88"/>
    <w:rsid w:val="00DB21A9"/>
    <w:rsid w:val="00DB2894"/>
    <w:rsid w:val="00DB386F"/>
    <w:rsid w:val="00DB3B1A"/>
    <w:rsid w:val="00DB67AA"/>
    <w:rsid w:val="00DB698D"/>
    <w:rsid w:val="00DB7709"/>
    <w:rsid w:val="00DB7918"/>
    <w:rsid w:val="00DB7B28"/>
    <w:rsid w:val="00DB7F4E"/>
    <w:rsid w:val="00DC036C"/>
    <w:rsid w:val="00DC12B8"/>
    <w:rsid w:val="00DC1F18"/>
    <w:rsid w:val="00DC2AD4"/>
    <w:rsid w:val="00DC3139"/>
    <w:rsid w:val="00DC44A9"/>
    <w:rsid w:val="00DC4E0B"/>
    <w:rsid w:val="00DC545A"/>
    <w:rsid w:val="00DC6136"/>
    <w:rsid w:val="00DD0316"/>
    <w:rsid w:val="00DD03C2"/>
    <w:rsid w:val="00DD0561"/>
    <w:rsid w:val="00DD0A0C"/>
    <w:rsid w:val="00DD0BAF"/>
    <w:rsid w:val="00DD1320"/>
    <w:rsid w:val="00DD15AF"/>
    <w:rsid w:val="00DD293B"/>
    <w:rsid w:val="00DD2BBF"/>
    <w:rsid w:val="00DD466A"/>
    <w:rsid w:val="00DD475C"/>
    <w:rsid w:val="00DD51ED"/>
    <w:rsid w:val="00DD51F4"/>
    <w:rsid w:val="00DD5590"/>
    <w:rsid w:val="00DD5B0F"/>
    <w:rsid w:val="00DD66C1"/>
    <w:rsid w:val="00DD7CE3"/>
    <w:rsid w:val="00DE065A"/>
    <w:rsid w:val="00DE0A14"/>
    <w:rsid w:val="00DE1828"/>
    <w:rsid w:val="00DE244C"/>
    <w:rsid w:val="00DE4BB1"/>
    <w:rsid w:val="00DE5902"/>
    <w:rsid w:val="00DE5D70"/>
    <w:rsid w:val="00DE5EAB"/>
    <w:rsid w:val="00DE67E5"/>
    <w:rsid w:val="00DE706D"/>
    <w:rsid w:val="00DE75D3"/>
    <w:rsid w:val="00DE784B"/>
    <w:rsid w:val="00DE7D1A"/>
    <w:rsid w:val="00DF22F9"/>
    <w:rsid w:val="00DF2369"/>
    <w:rsid w:val="00DF28B2"/>
    <w:rsid w:val="00DF3BA7"/>
    <w:rsid w:val="00DF3C92"/>
    <w:rsid w:val="00DF566B"/>
    <w:rsid w:val="00DF5D18"/>
    <w:rsid w:val="00DF5D19"/>
    <w:rsid w:val="00DF7197"/>
    <w:rsid w:val="00E00077"/>
    <w:rsid w:val="00E03A5D"/>
    <w:rsid w:val="00E058D6"/>
    <w:rsid w:val="00E0634C"/>
    <w:rsid w:val="00E07E38"/>
    <w:rsid w:val="00E13EF0"/>
    <w:rsid w:val="00E152F0"/>
    <w:rsid w:val="00E157E8"/>
    <w:rsid w:val="00E15B6A"/>
    <w:rsid w:val="00E15C07"/>
    <w:rsid w:val="00E16B4B"/>
    <w:rsid w:val="00E1751B"/>
    <w:rsid w:val="00E17B6B"/>
    <w:rsid w:val="00E206E2"/>
    <w:rsid w:val="00E21795"/>
    <w:rsid w:val="00E21C01"/>
    <w:rsid w:val="00E23C09"/>
    <w:rsid w:val="00E240A7"/>
    <w:rsid w:val="00E24246"/>
    <w:rsid w:val="00E278BD"/>
    <w:rsid w:val="00E27A77"/>
    <w:rsid w:val="00E27A99"/>
    <w:rsid w:val="00E27BE2"/>
    <w:rsid w:val="00E31699"/>
    <w:rsid w:val="00E31A8B"/>
    <w:rsid w:val="00E31CAE"/>
    <w:rsid w:val="00E33994"/>
    <w:rsid w:val="00E35182"/>
    <w:rsid w:val="00E353D5"/>
    <w:rsid w:val="00E35413"/>
    <w:rsid w:val="00E35BA9"/>
    <w:rsid w:val="00E35FFD"/>
    <w:rsid w:val="00E373C7"/>
    <w:rsid w:val="00E40333"/>
    <w:rsid w:val="00E4088C"/>
    <w:rsid w:val="00E40AC7"/>
    <w:rsid w:val="00E42BA9"/>
    <w:rsid w:val="00E438F7"/>
    <w:rsid w:val="00E43956"/>
    <w:rsid w:val="00E43F67"/>
    <w:rsid w:val="00E4407F"/>
    <w:rsid w:val="00E4439C"/>
    <w:rsid w:val="00E45DB2"/>
    <w:rsid w:val="00E45E95"/>
    <w:rsid w:val="00E4780B"/>
    <w:rsid w:val="00E479B1"/>
    <w:rsid w:val="00E47CC1"/>
    <w:rsid w:val="00E50CBE"/>
    <w:rsid w:val="00E5115A"/>
    <w:rsid w:val="00E520DF"/>
    <w:rsid w:val="00E52166"/>
    <w:rsid w:val="00E534F2"/>
    <w:rsid w:val="00E53C41"/>
    <w:rsid w:val="00E5498D"/>
    <w:rsid w:val="00E54BDB"/>
    <w:rsid w:val="00E54D07"/>
    <w:rsid w:val="00E550FE"/>
    <w:rsid w:val="00E55B03"/>
    <w:rsid w:val="00E55E06"/>
    <w:rsid w:val="00E5653A"/>
    <w:rsid w:val="00E56625"/>
    <w:rsid w:val="00E56B18"/>
    <w:rsid w:val="00E56B1F"/>
    <w:rsid w:val="00E57599"/>
    <w:rsid w:val="00E57D2F"/>
    <w:rsid w:val="00E6139F"/>
    <w:rsid w:val="00E6443D"/>
    <w:rsid w:val="00E64853"/>
    <w:rsid w:val="00E64AE1"/>
    <w:rsid w:val="00E65F60"/>
    <w:rsid w:val="00E667B7"/>
    <w:rsid w:val="00E667DF"/>
    <w:rsid w:val="00E676B4"/>
    <w:rsid w:val="00E723B9"/>
    <w:rsid w:val="00E72798"/>
    <w:rsid w:val="00E74EF0"/>
    <w:rsid w:val="00E75C7C"/>
    <w:rsid w:val="00E75F56"/>
    <w:rsid w:val="00E769DE"/>
    <w:rsid w:val="00E77118"/>
    <w:rsid w:val="00E77D94"/>
    <w:rsid w:val="00E77EF8"/>
    <w:rsid w:val="00E800ED"/>
    <w:rsid w:val="00E80122"/>
    <w:rsid w:val="00E80A4E"/>
    <w:rsid w:val="00E81245"/>
    <w:rsid w:val="00E8136B"/>
    <w:rsid w:val="00E81BDA"/>
    <w:rsid w:val="00E82B8A"/>
    <w:rsid w:val="00E83142"/>
    <w:rsid w:val="00E831AF"/>
    <w:rsid w:val="00E83343"/>
    <w:rsid w:val="00E83462"/>
    <w:rsid w:val="00E83491"/>
    <w:rsid w:val="00E84688"/>
    <w:rsid w:val="00E84BA6"/>
    <w:rsid w:val="00E85384"/>
    <w:rsid w:val="00E85760"/>
    <w:rsid w:val="00E90C58"/>
    <w:rsid w:val="00E91430"/>
    <w:rsid w:val="00E91569"/>
    <w:rsid w:val="00E9242C"/>
    <w:rsid w:val="00E93765"/>
    <w:rsid w:val="00E939EA"/>
    <w:rsid w:val="00E93AF7"/>
    <w:rsid w:val="00E93FDB"/>
    <w:rsid w:val="00E94779"/>
    <w:rsid w:val="00E94B85"/>
    <w:rsid w:val="00E96AB8"/>
    <w:rsid w:val="00E9731E"/>
    <w:rsid w:val="00E975CD"/>
    <w:rsid w:val="00E97944"/>
    <w:rsid w:val="00EA0544"/>
    <w:rsid w:val="00EA0AE1"/>
    <w:rsid w:val="00EA0E32"/>
    <w:rsid w:val="00EA1194"/>
    <w:rsid w:val="00EA12A6"/>
    <w:rsid w:val="00EA175C"/>
    <w:rsid w:val="00EA1963"/>
    <w:rsid w:val="00EA1EF5"/>
    <w:rsid w:val="00EA21F5"/>
    <w:rsid w:val="00EA233B"/>
    <w:rsid w:val="00EA236C"/>
    <w:rsid w:val="00EA2376"/>
    <w:rsid w:val="00EA2520"/>
    <w:rsid w:val="00EA32C2"/>
    <w:rsid w:val="00EA3551"/>
    <w:rsid w:val="00EA3A3B"/>
    <w:rsid w:val="00EA4FA4"/>
    <w:rsid w:val="00EA5065"/>
    <w:rsid w:val="00EA6164"/>
    <w:rsid w:val="00EA7512"/>
    <w:rsid w:val="00EB0FBD"/>
    <w:rsid w:val="00EB1D61"/>
    <w:rsid w:val="00EB216A"/>
    <w:rsid w:val="00EB216D"/>
    <w:rsid w:val="00EB275E"/>
    <w:rsid w:val="00EB3FD2"/>
    <w:rsid w:val="00EB4AD9"/>
    <w:rsid w:val="00EB5112"/>
    <w:rsid w:val="00EB5F26"/>
    <w:rsid w:val="00EB6D20"/>
    <w:rsid w:val="00EB732E"/>
    <w:rsid w:val="00EC0B7B"/>
    <w:rsid w:val="00EC11B0"/>
    <w:rsid w:val="00EC1D32"/>
    <w:rsid w:val="00EC214E"/>
    <w:rsid w:val="00EC2AA3"/>
    <w:rsid w:val="00EC3A96"/>
    <w:rsid w:val="00EC3ACE"/>
    <w:rsid w:val="00EC66A6"/>
    <w:rsid w:val="00EC7055"/>
    <w:rsid w:val="00EC7AF0"/>
    <w:rsid w:val="00ED026F"/>
    <w:rsid w:val="00ED02AD"/>
    <w:rsid w:val="00ED0938"/>
    <w:rsid w:val="00ED0A40"/>
    <w:rsid w:val="00ED1022"/>
    <w:rsid w:val="00ED3979"/>
    <w:rsid w:val="00ED50D9"/>
    <w:rsid w:val="00ED6460"/>
    <w:rsid w:val="00ED6878"/>
    <w:rsid w:val="00ED75BA"/>
    <w:rsid w:val="00EE0A35"/>
    <w:rsid w:val="00EE13FE"/>
    <w:rsid w:val="00EE1939"/>
    <w:rsid w:val="00EE234B"/>
    <w:rsid w:val="00EE271E"/>
    <w:rsid w:val="00EE28B7"/>
    <w:rsid w:val="00EE317F"/>
    <w:rsid w:val="00EE388E"/>
    <w:rsid w:val="00EE4AF5"/>
    <w:rsid w:val="00EE4E54"/>
    <w:rsid w:val="00EE588C"/>
    <w:rsid w:val="00EE590F"/>
    <w:rsid w:val="00EE5A87"/>
    <w:rsid w:val="00EE652E"/>
    <w:rsid w:val="00EE78C5"/>
    <w:rsid w:val="00EE7C52"/>
    <w:rsid w:val="00EF048A"/>
    <w:rsid w:val="00EF0CEC"/>
    <w:rsid w:val="00EF11E3"/>
    <w:rsid w:val="00EF137B"/>
    <w:rsid w:val="00EF4A5B"/>
    <w:rsid w:val="00EF4D02"/>
    <w:rsid w:val="00EF4FC0"/>
    <w:rsid w:val="00EF60FC"/>
    <w:rsid w:val="00EF6A59"/>
    <w:rsid w:val="00EF6BBF"/>
    <w:rsid w:val="00EF72D3"/>
    <w:rsid w:val="00EF7F01"/>
    <w:rsid w:val="00F00959"/>
    <w:rsid w:val="00F01720"/>
    <w:rsid w:val="00F019E9"/>
    <w:rsid w:val="00F021B0"/>
    <w:rsid w:val="00F02837"/>
    <w:rsid w:val="00F0353D"/>
    <w:rsid w:val="00F04040"/>
    <w:rsid w:val="00F04ED2"/>
    <w:rsid w:val="00F0569D"/>
    <w:rsid w:val="00F0629C"/>
    <w:rsid w:val="00F0697D"/>
    <w:rsid w:val="00F06987"/>
    <w:rsid w:val="00F074AB"/>
    <w:rsid w:val="00F076FC"/>
    <w:rsid w:val="00F11564"/>
    <w:rsid w:val="00F12D2C"/>
    <w:rsid w:val="00F1307C"/>
    <w:rsid w:val="00F14D0E"/>
    <w:rsid w:val="00F176E4"/>
    <w:rsid w:val="00F17C2F"/>
    <w:rsid w:val="00F204CA"/>
    <w:rsid w:val="00F218B7"/>
    <w:rsid w:val="00F23A43"/>
    <w:rsid w:val="00F24735"/>
    <w:rsid w:val="00F24BCC"/>
    <w:rsid w:val="00F26652"/>
    <w:rsid w:val="00F27611"/>
    <w:rsid w:val="00F306CB"/>
    <w:rsid w:val="00F3113A"/>
    <w:rsid w:val="00F324B5"/>
    <w:rsid w:val="00F325F7"/>
    <w:rsid w:val="00F32617"/>
    <w:rsid w:val="00F32650"/>
    <w:rsid w:val="00F32662"/>
    <w:rsid w:val="00F34E07"/>
    <w:rsid w:val="00F34E31"/>
    <w:rsid w:val="00F352A8"/>
    <w:rsid w:val="00F35507"/>
    <w:rsid w:val="00F379A8"/>
    <w:rsid w:val="00F41120"/>
    <w:rsid w:val="00F41981"/>
    <w:rsid w:val="00F41D96"/>
    <w:rsid w:val="00F42EB2"/>
    <w:rsid w:val="00F434FD"/>
    <w:rsid w:val="00F43AFC"/>
    <w:rsid w:val="00F44147"/>
    <w:rsid w:val="00F4450F"/>
    <w:rsid w:val="00F44F9B"/>
    <w:rsid w:val="00F45F01"/>
    <w:rsid w:val="00F4634D"/>
    <w:rsid w:val="00F46777"/>
    <w:rsid w:val="00F46E8D"/>
    <w:rsid w:val="00F47056"/>
    <w:rsid w:val="00F4727D"/>
    <w:rsid w:val="00F47FC3"/>
    <w:rsid w:val="00F50EFC"/>
    <w:rsid w:val="00F51AF5"/>
    <w:rsid w:val="00F51BF8"/>
    <w:rsid w:val="00F52B2E"/>
    <w:rsid w:val="00F52D04"/>
    <w:rsid w:val="00F52D8F"/>
    <w:rsid w:val="00F53A40"/>
    <w:rsid w:val="00F54092"/>
    <w:rsid w:val="00F541ED"/>
    <w:rsid w:val="00F5580D"/>
    <w:rsid w:val="00F56BBF"/>
    <w:rsid w:val="00F56CB2"/>
    <w:rsid w:val="00F573A4"/>
    <w:rsid w:val="00F57B24"/>
    <w:rsid w:val="00F603FB"/>
    <w:rsid w:val="00F6057B"/>
    <w:rsid w:val="00F621C4"/>
    <w:rsid w:val="00F63D46"/>
    <w:rsid w:val="00F64B49"/>
    <w:rsid w:val="00F65C63"/>
    <w:rsid w:val="00F66EB1"/>
    <w:rsid w:val="00F67770"/>
    <w:rsid w:val="00F717E2"/>
    <w:rsid w:val="00F74355"/>
    <w:rsid w:val="00F7694E"/>
    <w:rsid w:val="00F776B8"/>
    <w:rsid w:val="00F81B50"/>
    <w:rsid w:val="00F826BB"/>
    <w:rsid w:val="00F82B1F"/>
    <w:rsid w:val="00F82FEC"/>
    <w:rsid w:val="00F835EC"/>
    <w:rsid w:val="00F84483"/>
    <w:rsid w:val="00F84E24"/>
    <w:rsid w:val="00F85AFB"/>
    <w:rsid w:val="00F86BBB"/>
    <w:rsid w:val="00F87307"/>
    <w:rsid w:val="00F87616"/>
    <w:rsid w:val="00F901A0"/>
    <w:rsid w:val="00F90348"/>
    <w:rsid w:val="00F916E8"/>
    <w:rsid w:val="00F918AB"/>
    <w:rsid w:val="00F92AA3"/>
    <w:rsid w:val="00F92BED"/>
    <w:rsid w:val="00F94C75"/>
    <w:rsid w:val="00F94DF5"/>
    <w:rsid w:val="00F955DD"/>
    <w:rsid w:val="00F957C8"/>
    <w:rsid w:val="00F96579"/>
    <w:rsid w:val="00F96632"/>
    <w:rsid w:val="00F966CE"/>
    <w:rsid w:val="00F968CA"/>
    <w:rsid w:val="00F9694E"/>
    <w:rsid w:val="00F96A15"/>
    <w:rsid w:val="00F96E94"/>
    <w:rsid w:val="00F97D18"/>
    <w:rsid w:val="00FA0625"/>
    <w:rsid w:val="00FA081E"/>
    <w:rsid w:val="00FA0C26"/>
    <w:rsid w:val="00FA0C81"/>
    <w:rsid w:val="00FA2DB6"/>
    <w:rsid w:val="00FA59D6"/>
    <w:rsid w:val="00FA5CF5"/>
    <w:rsid w:val="00FA6500"/>
    <w:rsid w:val="00FA6529"/>
    <w:rsid w:val="00FA6847"/>
    <w:rsid w:val="00FA6F16"/>
    <w:rsid w:val="00FA6F68"/>
    <w:rsid w:val="00FA7088"/>
    <w:rsid w:val="00FB24FC"/>
    <w:rsid w:val="00FB29AE"/>
    <w:rsid w:val="00FB321A"/>
    <w:rsid w:val="00FB47F7"/>
    <w:rsid w:val="00FB4B03"/>
    <w:rsid w:val="00FB4C86"/>
    <w:rsid w:val="00FB56D4"/>
    <w:rsid w:val="00FB5B78"/>
    <w:rsid w:val="00FB5C31"/>
    <w:rsid w:val="00FB6226"/>
    <w:rsid w:val="00FB6D26"/>
    <w:rsid w:val="00FB6FA9"/>
    <w:rsid w:val="00FB73CF"/>
    <w:rsid w:val="00FB7735"/>
    <w:rsid w:val="00FB7BC5"/>
    <w:rsid w:val="00FB7E32"/>
    <w:rsid w:val="00FC048D"/>
    <w:rsid w:val="00FC0B3E"/>
    <w:rsid w:val="00FC1032"/>
    <w:rsid w:val="00FC12BF"/>
    <w:rsid w:val="00FC13EF"/>
    <w:rsid w:val="00FC33EC"/>
    <w:rsid w:val="00FC39CC"/>
    <w:rsid w:val="00FC4232"/>
    <w:rsid w:val="00FC44C6"/>
    <w:rsid w:val="00FC5007"/>
    <w:rsid w:val="00FC517E"/>
    <w:rsid w:val="00FC5E74"/>
    <w:rsid w:val="00FC671B"/>
    <w:rsid w:val="00FD1CCD"/>
    <w:rsid w:val="00FD2409"/>
    <w:rsid w:val="00FD2BFA"/>
    <w:rsid w:val="00FD2DD1"/>
    <w:rsid w:val="00FD2DD8"/>
    <w:rsid w:val="00FD46A9"/>
    <w:rsid w:val="00FD4766"/>
    <w:rsid w:val="00FD63DB"/>
    <w:rsid w:val="00FD7A33"/>
    <w:rsid w:val="00FD7AC8"/>
    <w:rsid w:val="00FE0F5E"/>
    <w:rsid w:val="00FE1129"/>
    <w:rsid w:val="00FE1208"/>
    <w:rsid w:val="00FE33B2"/>
    <w:rsid w:val="00FE433C"/>
    <w:rsid w:val="00FE4626"/>
    <w:rsid w:val="00FE4D6C"/>
    <w:rsid w:val="00FE5AFA"/>
    <w:rsid w:val="00FE703E"/>
    <w:rsid w:val="00FE7618"/>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ein.kilgi@rmk.ee" TargetMode="External"/><Relationship Id="rId4" Type="http://schemas.openxmlformats.org/officeDocument/2006/relationships/settings" Target="settings.xml"/><Relationship Id="rId9" Type="http://schemas.openxmlformats.org/officeDocument/2006/relationships/hyperlink" Target="mailto:rein.kilgi@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9</Pages>
  <Words>4270</Words>
  <Characters>24343</Characters>
  <Application>Microsoft Office Word</Application>
  <DocSecurity>0</DocSecurity>
  <Lines>202</Lines>
  <Paragraphs>57</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28556</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460</cp:revision>
  <cp:lastPrinted>2009-10-14T12:22:00Z</cp:lastPrinted>
  <dcterms:created xsi:type="dcterms:W3CDTF">2023-08-14T09:20:00Z</dcterms:created>
  <dcterms:modified xsi:type="dcterms:W3CDTF">2023-11-20T11:44:00Z</dcterms:modified>
</cp:coreProperties>
</file>